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422" w:rsidRPr="00A35AD4" w:rsidRDefault="00E854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85422" w:rsidRPr="00A35AD4" w:rsidRDefault="00143C5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35AD4">
        <w:rPr>
          <w:rFonts w:ascii="Arial" w:hAnsi="Arial" w:cs="Arial"/>
          <w:noProof/>
          <w:lang w:eastAsia="fr-FR" w:bidi="ar-SA"/>
        </w:rPr>
        <w:drawing>
          <wp:anchor distT="0" distB="0" distL="114300" distR="114300" simplePos="0" relativeHeight="251659264" behindDoc="0" locked="0" layoutInCell="1" allowOverlap="1" wp14:anchorId="43A1CA86" wp14:editId="30E35BAF">
            <wp:simplePos x="0" y="0"/>
            <wp:positionH relativeFrom="column">
              <wp:posOffset>4973320</wp:posOffset>
            </wp:positionH>
            <wp:positionV relativeFrom="paragraph">
              <wp:posOffset>136525</wp:posOffset>
            </wp:positionV>
            <wp:extent cx="1247775" cy="1264285"/>
            <wp:effectExtent l="0" t="0" r="0" b="0"/>
            <wp:wrapSquare wrapText="bothSides"/>
            <wp:docPr id="4" name="Image 0" descr="cti-word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cti-word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5422" w:rsidRPr="00A35AD4" w:rsidRDefault="00E854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85422" w:rsidRPr="00A35AD4" w:rsidRDefault="00E854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85422" w:rsidRPr="00A35AD4" w:rsidRDefault="00E854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85422" w:rsidRPr="00A35AD4" w:rsidRDefault="00E854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85422" w:rsidRPr="00A35AD4" w:rsidRDefault="00E854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85422" w:rsidRPr="00A35AD4" w:rsidRDefault="00E854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85422" w:rsidRPr="00A35AD4" w:rsidRDefault="00E854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85422" w:rsidRDefault="00E854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A35AD4" w:rsidRDefault="00A35AD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A35AD4" w:rsidRDefault="00A35AD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A35AD4" w:rsidRDefault="00A35AD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A35AD4" w:rsidRPr="00A35AD4" w:rsidRDefault="00A35AD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031FBB" w:rsidRPr="00A35AD4" w:rsidRDefault="006E010E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35AD4">
        <w:rPr>
          <w:rFonts w:ascii="Arial" w:hAnsi="Arial" w:cs="Arial"/>
          <w:b/>
          <w:bCs/>
          <w:sz w:val="36"/>
          <w:szCs w:val="36"/>
        </w:rPr>
        <w:t xml:space="preserve">Pré-dossier </w:t>
      </w:r>
      <w:r w:rsidR="00936D24" w:rsidRPr="00A35AD4">
        <w:rPr>
          <w:rFonts w:ascii="Arial" w:hAnsi="Arial" w:cs="Arial"/>
          <w:b/>
          <w:bCs/>
          <w:sz w:val="36"/>
          <w:szCs w:val="36"/>
        </w:rPr>
        <w:t>pour étude de recevabilité par la CTI</w:t>
      </w:r>
    </w:p>
    <w:p w:rsidR="00E85422" w:rsidRPr="00A35AD4" w:rsidRDefault="00E85422">
      <w:pPr>
        <w:jc w:val="center"/>
        <w:rPr>
          <w:rFonts w:ascii="Arial" w:hAnsi="Arial" w:cs="Arial"/>
          <w:b/>
          <w:bCs/>
        </w:rPr>
      </w:pPr>
    </w:p>
    <w:p w:rsidR="00E85422" w:rsidRPr="00A35AD4" w:rsidRDefault="00E85422">
      <w:pPr>
        <w:jc w:val="center"/>
        <w:rPr>
          <w:rFonts w:ascii="Arial" w:hAnsi="Arial" w:cs="Arial"/>
          <w:b/>
          <w:bCs/>
        </w:rPr>
      </w:pPr>
    </w:p>
    <w:p w:rsidR="00E85422" w:rsidRPr="00A35AD4" w:rsidRDefault="00E85422">
      <w:pPr>
        <w:jc w:val="center"/>
        <w:rPr>
          <w:rFonts w:ascii="Arial" w:hAnsi="Arial" w:cs="Arial"/>
          <w:b/>
          <w:bCs/>
        </w:rPr>
      </w:pPr>
    </w:p>
    <w:p w:rsidR="008534C3" w:rsidRPr="00A35AD4" w:rsidRDefault="008534C3">
      <w:pPr>
        <w:jc w:val="center"/>
        <w:rPr>
          <w:rFonts w:ascii="Arial" w:hAnsi="Arial" w:cs="Arial"/>
          <w:b/>
          <w:bCs/>
        </w:rPr>
      </w:pPr>
    </w:p>
    <w:p w:rsidR="008534C3" w:rsidRPr="00A35AD4" w:rsidRDefault="008534C3">
      <w:pPr>
        <w:jc w:val="center"/>
        <w:rPr>
          <w:rFonts w:ascii="Arial" w:hAnsi="Arial" w:cs="Arial"/>
          <w:b/>
          <w:bCs/>
        </w:rPr>
      </w:pPr>
    </w:p>
    <w:p w:rsidR="00031FBB" w:rsidRPr="00A35AD4" w:rsidRDefault="00031FBB">
      <w:pPr>
        <w:jc w:val="center"/>
        <w:rPr>
          <w:rFonts w:ascii="Arial" w:hAnsi="Arial"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77"/>
        <w:gridCol w:w="6151"/>
      </w:tblGrid>
      <w:tr w:rsidR="00E85422" w:rsidRPr="00A35AD4" w:rsidTr="008534C3">
        <w:trPr>
          <w:trHeight w:val="454"/>
        </w:trPr>
        <w:tc>
          <w:tcPr>
            <w:tcW w:w="3477" w:type="dxa"/>
            <w:vAlign w:val="center"/>
          </w:tcPr>
          <w:p w:rsidR="00E85422" w:rsidRPr="00A35AD4" w:rsidRDefault="00E85422" w:rsidP="00143C5D">
            <w:pPr>
              <w:rPr>
                <w:rFonts w:ascii="Arial" w:hAnsi="Arial" w:cs="Arial"/>
                <w:bCs/>
              </w:rPr>
            </w:pPr>
            <w:r w:rsidRPr="00A35AD4">
              <w:rPr>
                <w:rFonts w:ascii="Arial" w:hAnsi="Arial" w:cs="Arial"/>
                <w:bCs/>
              </w:rPr>
              <w:t xml:space="preserve">Nom </w:t>
            </w:r>
            <w:r w:rsidR="003630F5" w:rsidRPr="003630F5">
              <w:rPr>
                <w:rFonts w:ascii="Arial" w:hAnsi="Arial" w:cs="Arial"/>
                <w:bCs/>
                <w:u w:val="single"/>
              </w:rPr>
              <w:t>officie</w:t>
            </w:r>
            <w:r w:rsidR="003630F5">
              <w:rPr>
                <w:rFonts w:ascii="Arial" w:hAnsi="Arial" w:cs="Arial"/>
                <w:bCs/>
              </w:rPr>
              <w:t xml:space="preserve">l </w:t>
            </w:r>
            <w:r w:rsidRPr="00A35AD4">
              <w:rPr>
                <w:rFonts w:ascii="Arial" w:hAnsi="Arial" w:cs="Arial"/>
                <w:bCs/>
              </w:rPr>
              <w:t>de l’établissement demandeur</w:t>
            </w:r>
          </w:p>
        </w:tc>
        <w:tc>
          <w:tcPr>
            <w:tcW w:w="6151" w:type="dxa"/>
            <w:vAlign w:val="center"/>
          </w:tcPr>
          <w:p w:rsidR="00E85422" w:rsidRPr="00A35AD4" w:rsidRDefault="00E85422" w:rsidP="00143C5D">
            <w:pPr>
              <w:rPr>
                <w:rFonts w:ascii="Arial" w:hAnsi="Arial" w:cs="Arial"/>
              </w:rPr>
            </w:pPr>
          </w:p>
          <w:p w:rsidR="008534C3" w:rsidRPr="00A35AD4" w:rsidRDefault="008534C3" w:rsidP="00143C5D">
            <w:pPr>
              <w:rPr>
                <w:rFonts w:ascii="Arial" w:hAnsi="Arial" w:cs="Arial"/>
              </w:rPr>
            </w:pPr>
          </w:p>
          <w:p w:rsidR="008534C3" w:rsidRPr="00A35AD4" w:rsidRDefault="008534C3" w:rsidP="00143C5D">
            <w:pPr>
              <w:rPr>
                <w:rFonts w:ascii="Arial" w:hAnsi="Arial" w:cs="Arial"/>
              </w:rPr>
            </w:pPr>
          </w:p>
          <w:p w:rsidR="008534C3" w:rsidRPr="00A35AD4" w:rsidRDefault="008534C3" w:rsidP="00143C5D">
            <w:pPr>
              <w:rPr>
                <w:rFonts w:ascii="Arial" w:hAnsi="Arial" w:cs="Arial"/>
              </w:rPr>
            </w:pPr>
          </w:p>
        </w:tc>
      </w:tr>
      <w:tr w:rsidR="003630F5" w:rsidRPr="00A35AD4" w:rsidTr="008534C3">
        <w:trPr>
          <w:trHeight w:val="454"/>
        </w:trPr>
        <w:tc>
          <w:tcPr>
            <w:tcW w:w="3477" w:type="dxa"/>
            <w:vAlign w:val="center"/>
          </w:tcPr>
          <w:p w:rsidR="003630F5" w:rsidRPr="00A35AD4" w:rsidRDefault="003630F5" w:rsidP="00143C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Sigle de l’établissement demandeur</w:t>
            </w:r>
          </w:p>
        </w:tc>
        <w:tc>
          <w:tcPr>
            <w:tcW w:w="6151" w:type="dxa"/>
            <w:vAlign w:val="center"/>
          </w:tcPr>
          <w:p w:rsidR="003630F5" w:rsidRPr="00A35AD4" w:rsidRDefault="003630F5" w:rsidP="00143C5D">
            <w:pPr>
              <w:rPr>
                <w:rFonts w:ascii="Arial" w:hAnsi="Arial" w:cs="Arial"/>
              </w:rPr>
            </w:pPr>
          </w:p>
        </w:tc>
      </w:tr>
      <w:tr w:rsidR="00E85422" w:rsidRPr="00A35AD4" w:rsidTr="008534C3">
        <w:trPr>
          <w:trHeight w:val="454"/>
        </w:trPr>
        <w:tc>
          <w:tcPr>
            <w:tcW w:w="3477" w:type="dxa"/>
            <w:vAlign w:val="center"/>
          </w:tcPr>
          <w:p w:rsidR="00E85422" w:rsidRPr="00A35AD4" w:rsidRDefault="00817F5B" w:rsidP="00143C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</w:t>
            </w:r>
          </w:p>
        </w:tc>
        <w:tc>
          <w:tcPr>
            <w:tcW w:w="6151" w:type="dxa"/>
            <w:vAlign w:val="center"/>
          </w:tcPr>
          <w:p w:rsidR="00E85422" w:rsidRPr="00A35AD4" w:rsidRDefault="00E85422" w:rsidP="00143C5D">
            <w:pPr>
              <w:rPr>
                <w:rFonts w:ascii="Arial" w:hAnsi="Arial" w:cs="Arial"/>
              </w:rPr>
            </w:pPr>
          </w:p>
          <w:p w:rsidR="008534C3" w:rsidRPr="00A35AD4" w:rsidRDefault="008534C3" w:rsidP="00143C5D">
            <w:pPr>
              <w:rPr>
                <w:rFonts w:ascii="Arial" w:hAnsi="Arial" w:cs="Arial"/>
              </w:rPr>
            </w:pPr>
          </w:p>
          <w:p w:rsidR="008534C3" w:rsidRPr="00A35AD4" w:rsidRDefault="008534C3" w:rsidP="00143C5D">
            <w:pPr>
              <w:rPr>
                <w:rFonts w:ascii="Arial" w:hAnsi="Arial" w:cs="Arial"/>
              </w:rPr>
            </w:pPr>
          </w:p>
          <w:p w:rsidR="008534C3" w:rsidRPr="00A35AD4" w:rsidRDefault="008534C3" w:rsidP="00143C5D">
            <w:pPr>
              <w:rPr>
                <w:rFonts w:ascii="Arial" w:hAnsi="Arial" w:cs="Arial"/>
              </w:rPr>
            </w:pPr>
          </w:p>
        </w:tc>
      </w:tr>
      <w:tr w:rsidR="008534C3" w:rsidRPr="00A35AD4" w:rsidTr="008534C3">
        <w:trPr>
          <w:trHeight w:val="454"/>
        </w:trPr>
        <w:tc>
          <w:tcPr>
            <w:tcW w:w="3477" w:type="dxa"/>
            <w:vAlign w:val="center"/>
          </w:tcPr>
          <w:p w:rsidR="008534C3" w:rsidRPr="00A35AD4" w:rsidRDefault="008534C3" w:rsidP="00143C5D">
            <w:pPr>
              <w:rPr>
                <w:rFonts w:ascii="Arial" w:hAnsi="Arial" w:cs="Arial"/>
              </w:rPr>
            </w:pPr>
            <w:r w:rsidRPr="00A35AD4">
              <w:rPr>
                <w:rFonts w:ascii="Arial" w:hAnsi="Arial" w:cs="Arial"/>
              </w:rPr>
              <w:t>Date de la demande</w:t>
            </w:r>
          </w:p>
        </w:tc>
        <w:tc>
          <w:tcPr>
            <w:tcW w:w="6151" w:type="dxa"/>
            <w:vAlign w:val="center"/>
          </w:tcPr>
          <w:p w:rsidR="008534C3" w:rsidRPr="00A35AD4" w:rsidRDefault="008534C3" w:rsidP="00143C5D">
            <w:pPr>
              <w:rPr>
                <w:rFonts w:ascii="Arial" w:hAnsi="Arial" w:cs="Arial"/>
              </w:rPr>
            </w:pPr>
          </w:p>
        </w:tc>
      </w:tr>
    </w:tbl>
    <w:p w:rsidR="00031FBB" w:rsidRPr="00A35AD4" w:rsidRDefault="00031FBB">
      <w:pPr>
        <w:rPr>
          <w:rFonts w:ascii="Arial" w:hAnsi="Arial" w:cs="Arial"/>
        </w:rPr>
      </w:pPr>
    </w:p>
    <w:p w:rsidR="00E85422" w:rsidRPr="00A35AD4" w:rsidRDefault="00E85422">
      <w:pPr>
        <w:rPr>
          <w:rFonts w:ascii="Arial" w:hAnsi="Arial" w:cs="Arial"/>
          <w:b/>
          <w:bCs/>
        </w:rPr>
      </w:pPr>
    </w:p>
    <w:p w:rsidR="00E85422" w:rsidRPr="00A35AD4" w:rsidRDefault="0034694A">
      <w:pPr>
        <w:rPr>
          <w:rFonts w:ascii="Arial" w:hAnsi="Arial" w:cs="Arial"/>
          <w:b/>
          <w:bCs/>
        </w:rPr>
      </w:pPr>
      <w:r>
        <w:rPr>
          <w:rFonts w:ascii="Avenir LT Std 55 Roman" w:hAnsi="Avenir LT Std 55 Roman" w:cs="AvenirLTStd-Book"/>
          <w:noProof/>
          <w:sz w:val="18"/>
          <w:szCs w:val="18"/>
          <w:lang w:eastAsia="fr-FR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8F6468" wp14:editId="260BE843">
                <wp:simplePos x="0" y="0"/>
                <wp:positionH relativeFrom="column">
                  <wp:posOffset>5057775</wp:posOffset>
                </wp:positionH>
                <wp:positionV relativeFrom="paragraph">
                  <wp:posOffset>49530</wp:posOffset>
                </wp:positionV>
                <wp:extent cx="1162050" cy="635"/>
                <wp:effectExtent l="9525" t="6985" r="9525" b="1143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6205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37CA2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398.25pt;margin-top:3.9pt;width:91.5pt;height:.0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" strokecolor="#f60" strokeweight=".5pt"/>
            </w:pict>
          </mc:Fallback>
        </mc:AlternateContent>
      </w:r>
    </w:p>
    <w:p w:rsidR="00E85422" w:rsidRPr="00A35AD4" w:rsidRDefault="00E85422">
      <w:pPr>
        <w:rPr>
          <w:rFonts w:ascii="Arial" w:hAnsi="Arial" w:cs="Arial"/>
          <w:b/>
          <w:bCs/>
        </w:rPr>
      </w:pPr>
    </w:p>
    <w:p w:rsidR="00E85422" w:rsidRPr="00A35AD4" w:rsidRDefault="008534C3">
      <w:pPr>
        <w:rPr>
          <w:rFonts w:ascii="Arial" w:hAnsi="Arial" w:cs="Arial"/>
          <w:b/>
          <w:bCs/>
        </w:rPr>
      </w:pPr>
      <w:r w:rsidRPr="00A35AD4">
        <w:rPr>
          <w:rFonts w:ascii="Arial" w:hAnsi="Arial" w:cs="Arial"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CE4182" wp14:editId="77B3CDB9">
                <wp:simplePos x="0" y="0"/>
                <wp:positionH relativeFrom="margin">
                  <wp:posOffset>4978400</wp:posOffset>
                </wp:positionH>
                <wp:positionV relativeFrom="margin">
                  <wp:posOffset>6993255</wp:posOffset>
                </wp:positionV>
                <wp:extent cx="1444625" cy="2325370"/>
                <wp:effectExtent l="0" t="0" r="0" b="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2325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422" w:rsidRDefault="00E85422" w:rsidP="00E85422">
                            <w:pPr>
                              <w:pStyle w:val="Paragraphestandard"/>
                              <w:spacing w:after="227"/>
                              <w:rPr>
                                <w:rFonts w:ascii="AvenirLTStd-Heavy" w:hAnsi="AvenirLTStd-Heavy" w:cs="AvenirLTStd-Heavy"/>
                                <w:color w:val="FF5900"/>
                                <w:sz w:val="17"/>
                                <w:szCs w:val="17"/>
                              </w:rPr>
                            </w:pPr>
                          </w:p>
                          <w:p w:rsidR="00E85422" w:rsidRPr="001844B7" w:rsidRDefault="00E85422" w:rsidP="00E85422">
                            <w:pPr>
                              <w:pStyle w:val="Paragraphestandard"/>
                              <w:spacing w:after="227"/>
                              <w:rPr>
                                <w:rFonts w:ascii="AvenirLTStd-Heavy" w:hAnsi="AvenirLTStd-Heavy" w:cs="AvenirLTStd-Heavy"/>
                                <w:color w:val="FF5900"/>
                                <w:sz w:val="16"/>
                                <w:szCs w:val="16"/>
                              </w:rPr>
                            </w:pPr>
                            <w:r w:rsidRPr="001844B7">
                              <w:rPr>
                                <w:rFonts w:ascii="AvenirLTStd-Heavy" w:hAnsi="AvenirLTStd-Heavy" w:cs="AvenirLTStd-Heavy"/>
                                <w:color w:val="FF5900"/>
                                <w:sz w:val="16"/>
                                <w:szCs w:val="16"/>
                              </w:rPr>
                              <w:t>Commission</w:t>
                            </w:r>
                            <w:r w:rsidRPr="001844B7">
                              <w:rPr>
                                <w:rFonts w:ascii="AvenirLTStd-Heavy" w:hAnsi="AvenirLTStd-Heavy" w:cs="AvenirLTStd-Heavy"/>
                                <w:color w:val="FF5900"/>
                                <w:sz w:val="16"/>
                                <w:szCs w:val="16"/>
                              </w:rPr>
                              <w:br/>
                              <w:t>des titres d’ingénieur</w:t>
                            </w:r>
                          </w:p>
                          <w:p w:rsidR="00E85422" w:rsidRPr="001844B7" w:rsidRDefault="00BB2FF0" w:rsidP="00E85422">
                            <w:pPr>
                              <w:pStyle w:val="Paragraphestandard"/>
                              <w:spacing w:after="227"/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t>44</w:t>
                            </w:r>
                            <w:r w:rsidR="00E85422" w:rsidRPr="001844B7"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t xml:space="preserve"> rue </w:t>
                            </w:r>
                            <w:r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t>Cambronne</w:t>
                            </w:r>
                            <w:r w:rsidR="00E85422" w:rsidRPr="001844B7"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br/>
                              <w:t>75</w:t>
                            </w:r>
                            <w:r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t>015</w:t>
                            </w:r>
                            <w:r w:rsidR="00E85422" w:rsidRPr="001844B7"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t xml:space="preserve"> Paris</w:t>
                            </w:r>
                            <w:r w:rsidR="00E85422" w:rsidRPr="001844B7"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br/>
                              <w:t>France</w:t>
                            </w:r>
                          </w:p>
                          <w:p w:rsidR="00E85422" w:rsidRPr="001844B7" w:rsidRDefault="00E85422" w:rsidP="00E85422">
                            <w:pPr>
                              <w:pStyle w:val="Paragraphestandard"/>
                              <w:spacing w:after="227"/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</w:pPr>
                            <w:r w:rsidRPr="001844B7"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t xml:space="preserve">+33 1 </w:t>
                            </w:r>
                            <w:r w:rsidR="00BB2FF0"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t>73 04 34 30</w:t>
                            </w:r>
                          </w:p>
                          <w:p w:rsidR="00E85422" w:rsidRPr="001844B7" w:rsidRDefault="003630F5" w:rsidP="00E85422">
                            <w:pPr>
                              <w:pStyle w:val="Paragraphestandard"/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t>International</w:t>
                            </w:r>
                            <w:r w:rsidR="00E85422" w:rsidRPr="001844B7">
                              <w:rPr>
                                <w:rFonts w:ascii="AvenirLTStd-Book" w:hAnsi="AvenirLTStd-Book" w:cs="AvenirLTStd-Book"/>
                                <w:color w:val="4C4C4C"/>
                                <w:sz w:val="14"/>
                                <w:szCs w:val="14"/>
                              </w:rPr>
                              <w:t>@cti-commission.fr</w:t>
                            </w:r>
                          </w:p>
                          <w:p w:rsidR="00E85422" w:rsidRPr="001844B7" w:rsidRDefault="00E85422" w:rsidP="00E85422">
                            <w:pPr>
                              <w:pStyle w:val="Paragraphestandard"/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1844B7">
                              <w:rPr>
                                <w:rFonts w:ascii="AvenirLTStd-Book" w:hAnsi="AvenirLTStd-Book" w:cs="AvenirLTStd-Book"/>
                                <w:color w:val="FF5900"/>
                                <w:sz w:val="14"/>
                                <w:szCs w:val="14"/>
                              </w:rPr>
                              <w:t>www.cti-commission.fr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4CE418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92pt;margin-top:550.65pt;width:113.75pt;height:183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" filled="f" stroked="f">
                <v:textbox>
                  <w:txbxContent>
                    <w:p w:rsidR="00E85422" w:rsidRDefault="00E85422" w:rsidP="00E85422">
                      <w:pPr>
                        <w:pStyle w:val="Paragraphestandard"/>
                        <w:spacing w:after="227"/>
                        <w:rPr>
                          <w:rFonts w:ascii="AvenirLTStd-Heavy" w:hAnsi="AvenirLTStd-Heavy" w:cs="AvenirLTStd-Heavy"/>
                          <w:color w:val="FF5900"/>
                          <w:sz w:val="17"/>
                          <w:szCs w:val="17"/>
                        </w:rPr>
                      </w:pPr>
                    </w:p>
                    <w:p w:rsidR="00E85422" w:rsidRPr="001844B7" w:rsidRDefault="00E85422" w:rsidP="00E85422">
                      <w:pPr>
                        <w:pStyle w:val="Paragraphestandard"/>
                        <w:spacing w:after="227"/>
                        <w:rPr>
                          <w:rFonts w:ascii="AvenirLTStd-Heavy" w:hAnsi="AvenirLTStd-Heavy" w:cs="AvenirLTStd-Heavy"/>
                          <w:color w:val="FF5900"/>
                          <w:sz w:val="16"/>
                          <w:szCs w:val="16"/>
                        </w:rPr>
                      </w:pPr>
                      <w:r w:rsidRPr="001844B7">
                        <w:rPr>
                          <w:rFonts w:ascii="AvenirLTStd-Heavy" w:hAnsi="AvenirLTStd-Heavy" w:cs="AvenirLTStd-Heavy"/>
                          <w:color w:val="FF5900"/>
                          <w:sz w:val="16"/>
                          <w:szCs w:val="16"/>
                        </w:rPr>
                        <w:t>Commission</w:t>
                      </w:r>
                      <w:r w:rsidRPr="001844B7">
                        <w:rPr>
                          <w:rFonts w:ascii="AvenirLTStd-Heavy" w:hAnsi="AvenirLTStd-Heavy" w:cs="AvenirLTStd-Heavy"/>
                          <w:color w:val="FF5900"/>
                          <w:sz w:val="16"/>
                          <w:szCs w:val="16"/>
                        </w:rPr>
                        <w:br/>
                        <w:t>des titres d’ingénieur</w:t>
                      </w:r>
                    </w:p>
                    <w:p w:rsidR="00E85422" w:rsidRPr="001844B7" w:rsidRDefault="00BB2FF0" w:rsidP="00E85422">
                      <w:pPr>
                        <w:pStyle w:val="Paragraphestandard"/>
                        <w:spacing w:after="227"/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</w:pPr>
                      <w:r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t>44</w:t>
                      </w:r>
                      <w:r w:rsidR="00E85422" w:rsidRPr="001844B7"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t xml:space="preserve"> rue </w:t>
                      </w:r>
                      <w:r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t>Cambronne</w:t>
                      </w:r>
                      <w:r w:rsidR="00E85422" w:rsidRPr="001844B7"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br/>
                        <w:t>75</w:t>
                      </w:r>
                      <w:r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t>015</w:t>
                      </w:r>
                      <w:r w:rsidR="00E85422" w:rsidRPr="001844B7"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t xml:space="preserve"> Paris</w:t>
                      </w:r>
                      <w:r w:rsidR="00E85422" w:rsidRPr="001844B7"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br/>
                        <w:t>France</w:t>
                      </w:r>
                    </w:p>
                    <w:p w:rsidR="00E85422" w:rsidRPr="001844B7" w:rsidRDefault="00E85422" w:rsidP="00E85422">
                      <w:pPr>
                        <w:pStyle w:val="Paragraphestandard"/>
                        <w:spacing w:after="227"/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</w:pPr>
                      <w:r w:rsidRPr="001844B7"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t xml:space="preserve">+33 1 </w:t>
                      </w:r>
                      <w:r w:rsidR="00BB2FF0"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t>73 04 34 30</w:t>
                      </w:r>
                    </w:p>
                    <w:p w:rsidR="00E85422" w:rsidRPr="001844B7" w:rsidRDefault="003630F5" w:rsidP="00E85422">
                      <w:pPr>
                        <w:pStyle w:val="Paragraphestandard"/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</w:pPr>
                      <w:r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t>International</w:t>
                      </w:r>
                      <w:r w:rsidR="00E85422" w:rsidRPr="001844B7">
                        <w:rPr>
                          <w:rFonts w:ascii="AvenirLTStd-Book" w:hAnsi="AvenirLTStd-Book" w:cs="AvenirLTStd-Book"/>
                          <w:color w:val="4C4C4C"/>
                          <w:sz w:val="14"/>
                          <w:szCs w:val="14"/>
                        </w:rPr>
                        <w:t>@cti-commission.fr</w:t>
                      </w:r>
                    </w:p>
                    <w:p w:rsidR="00E85422" w:rsidRPr="001844B7" w:rsidRDefault="00E85422" w:rsidP="00E85422">
                      <w:pPr>
                        <w:pStyle w:val="Paragraphestandard"/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 w:rsidRPr="001844B7">
                        <w:rPr>
                          <w:rFonts w:ascii="AvenirLTStd-Book" w:hAnsi="AvenirLTStd-Book" w:cs="AvenirLTStd-Book"/>
                          <w:color w:val="FF5900"/>
                          <w:sz w:val="14"/>
                          <w:szCs w:val="14"/>
                        </w:rPr>
                        <w:t>www.cti-commission.fr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85422" w:rsidRPr="00A35AD4" w:rsidRDefault="00E85422">
      <w:pPr>
        <w:rPr>
          <w:rFonts w:ascii="Arial" w:hAnsi="Arial" w:cs="Arial"/>
          <w:b/>
          <w:bCs/>
        </w:rPr>
      </w:pPr>
    </w:p>
    <w:p w:rsidR="00E85422" w:rsidRPr="00A35AD4" w:rsidRDefault="00E85422">
      <w:pPr>
        <w:rPr>
          <w:rFonts w:ascii="Arial" w:hAnsi="Arial" w:cs="Arial"/>
          <w:b/>
          <w:bCs/>
        </w:rPr>
      </w:pPr>
    </w:p>
    <w:p w:rsidR="00E85422" w:rsidRPr="00A35AD4" w:rsidRDefault="00E85422">
      <w:pPr>
        <w:rPr>
          <w:rFonts w:ascii="Arial" w:hAnsi="Arial" w:cs="Arial"/>
          <w:b/>
          <w:bCs/>
        </w:rPr>
      </w:pPr>
    </w:p>
    <w:p w:rsidR="00E85422" w:rsidRPr="00A35AD4" w:rsidRDefault="00E85422">
      <w:pPr>
        <w:rPr>
          <w:rFonts w:ascii="Arial" w:hAnsi="Arial" w:cs="Arial"/>
          <w:b/>
          <w:bCs/>
        </w:rPr>
      </w:pPr>
    </w:p>
    <w:p w:rsidR="00E85422" w:rsidRPr="00A35AD4" w:rsidRDefault="00E85422">
      <w:pPr>
        <w:rPr>
          <w:rFonts w:ascii="Arial" w:hAnsi="Arial" w:cs="Arial"/>
          <w:b/>
          <w:bCs/>
        </w:rPr>
      </w:pPr>
    </w:p>
    <w:p w:rsidR="00B11410" w:rsidRDefault="00B11410">
      <w:pPr>
        <w:rPr>
          <w:rFonts w:ascii="Arial" w:hAnsi="Arial" w:cs="Arial"/>
          <w:b/>
          <w:bCs/>
          <w:sz w:val="32"/>
          <w:szCs w:val="32"/>
        </w:rPr>
      </w:pPr>
    </w:p>
    <w:p w:rsidR="003630F5" w:rsidRPr="00A35AD4" w:rsidRDefault="003630F5">
      <w:pPr>
        <w:rPr>
          <w:rFonts w:ascii="Arial" w:hAnsi="Arial" w:cs="Arial"/>
          <w:b/>
          <w:bCs/>
          <w:sz w:val="32"/>
          <w:szCs w:val="32"/>
        </w:rPr>
      </w:pPr>
    </w:p>
    <w:p w:rsidR="00B11410" w:rsidRPr="00A35AD4" w:rsidRDefault="00B11410">
      <w:pPr>
        <w:rPr>
          <w:rFonts w:ascii="Arial" w:hAnsi="Arial" w:cs="Arial"/>
          <w:b/>
          <w:bCs/>
          <w:sz w:val="32"/>
          <w:szCs w:val="32"/>
        </w:rPr>
      </w:pPr>
    </w:p>
    <w:p w:rsidR="00B11410" w:rsidRPr="00A35AD4" w:rsidRDefault="00B11410">
      <w:pPr>
        <w:rPr>
          <w:rFonts w:ascii="Arial" w:hAnsi="Arial" w:cs="Arial"/>
          <w:b/>
          <w:bCs/>
          <w:sz w:val="32"/>
          <w:szCs w:val="32"/>
        </w:rPr>
      </w:pPr>
    </w:p>
    <w:p w:rsidR="00E85422" w:rsidRPr="00A35AD4" w:rsidRDefault="00211A99">
      <w:pPr>
        <w:rPr>
          <w:rFonts w:ascii="Arial" w:hAnsi="Arial" w:cs="Arial"/>
          <w:b/>
          <w:bCs/>
          <w:sz w:val="32"/>
          <w:szCs w:val="32"/>
        </w:rPr>
      </w:pPr>
      <w:r w:rsidRPr="00A35AD4">
        <w:rPr>
          <w:rFonts w:ascii="Arial" w:hAnsi="Arial" w:cs="Arial"/>
          <w:b/>
          <w:bCs/>
          <w:sz w:val="32"/>
          <w:szCs w:val="32"/>
        </w:rPr>
        <w:t xml:space="preserve">Le pré-dossier </w:t>
      </w:r>
      <w:r w:rsidR="00A35AD4">
        <w:rPr>
          <w:rFonts w:ascii="Arial" w:hAnsi="Arial" w:cs="Arial"/>
          <w:b/>
          <w:bCs/>
          <w:sz w:val="32"/>
          <w:szCs w:val="32"/>
        </w:rPr>
        <w:t xml:space="preserve">de recevabilité </w:t>
      </w:r>
      <w:r w:rsidRPr="00A35AD4">
        <w:rPr>
          <w:rFonts w:ascii="Arial" w:hAnsi="Arial" w:cs="Arial"/>
          <w:b/>
          <w:bCs/>
          <w:sz w:val="32"/>
          <w:szCs w:val="32"/>
        </w:rPr>
        <w:t xml:space="preserve">doit comporter les documents </w:t>
      </w:r>
      <w:r w:rsidR="001A504E">
        <w:rPr>
          <w:rFonts w:ascii="Arial" w:hAnsi="Arial" w:cs="Arial"/>
          <w:b/>
          <w:bCs/>
          <w:sz w:val="32"/>
          <w:szCs w:val="32"/>
        </w:rPr>
        <w:t>indiqués ci-dessous.</w:t>
      </w:r>
    </w:p>
    <w:p w:rsidR="00E85422" w:rsidRPr="00A35AD4" w:rsidRDefault="00E85422">
      <w:pPr>
        <w:rPr>
          <w:rFonts w:ascii="Arial" w:hAnsi="Arial" w:cs="Arial"/>
          <w:b/>
          <w:bCs/>
        </w:rPr>
      </w:pPr>
    </w:p>
    <w:p w:rsidR="00031FBB" w:rsidRPr="00A35AD4" w:rsidRDefault="00031FBB">
      <w:pPr>
        <w:jc w:val="both"/>
        <w:rPr>
          <w:rFonts w:ascii="Arial" w:hAnsi="Arial" w:cs="Arial"/>
        </w:rPr>
      </w:pPr>
    </w:p>
    <w:p w:rsidR="00031FBB" w:rsidRPr="00A35AD4" w:rsidRDefault="006E010E" w:rsidP="00FF7443">
      <w:pPr>
        <w:numPr>
          <w:ilvl w:val="0"/>
          <w:numId w:val="7"/>
        </w:numPr>
        <w:spacing w:after="200"/>
        <w:jc w:val="both"/>
        <w:rPr>
          <w:rFonts w:ascii="Arial" w:hAnsi="Arial" w:cs="Arial"/>
        </w:rPr>
      </w:pPr>
      <w:r w:rsidRPr="00A35AD4">
        <w:rPr>
          <w:rFonts w:ascii="Arial" w:hAnsi="Arial" w:cs="Arial"/>
        </w:rPr>
        <w:t xml:space="preserve">la fiche de données certifiées </w:t>
      </w:r>
      <w:r w:rsidR="00211A99" w:rsidRPr="00A35AD4">
        <w:rPr>
          <w:rFonts w:ascii="Arial" w:hAnsi="Arial" w:cs="Arial"/>
        </w:rPr>
        <w:t>complétée</w:t>
      </w:r>
    </w:p>
    <w:p w:rsidR="00031FBB" w:rsidRPr="00A35AD4" w:rsidRDefault="00211A99" w:rsidP="00FF7443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A35AD4">
        <w:rPr>
          <w:rFonts w:ascii="Arial" w:hAnsi="Arial" w:cs="Arial"/>
        </w:rPr>
        <w:t xml:space="preserve">le présent dossier complété qui donne </w:t>
      </w:r>
      <w:r w:rsidR="006E010E" w:rsidRPr="00A35AD4">
        <w:rPr>
          <w:rFonts w:ascii="Arial" w:hAnsi="Arial" w:cs="Arial"/>
        </w:rPr>
        <w:t>quelques renseignements supplémentaires</w:t>
      </w:r>
    </w:p>
    <w:p w:rsidR="00EA60E3" w:rsidRPr="00A35AD4" w:rsidRDefault="00EA60E3" w:rsidP="00FF7443">
      <w:pPr>
        <w:numPr>
          <w:ilvl w:val="1"/>
          <w:numId w:val="8"/>
        </w:numPr>
        <w:spacing w:line="288" w:lineRule="auto"/>
        <w:jc w:val="both"/>
        <w:rPr>
          <w:rFonts w:ascii="Arial" w:hAnsi="Arial" w:cs="Arial"/>
        </w:rPr>
      </w:pPr>
      <w:r w:rsidRPr="00A35AD4">
        <w:rPr>
          <w:rFonts w:ascii="Arial" w:hAnsi="Arial" w:cs="Arial"/>
        </w:rPr>
        <w:t>informations générales</w:t>
      </w:r>
      <w:r w:rsidR="008032E8">
        <w:rPr>
          <w:rFonts w:ascii="Arial" w:hAnsi="Arial" w:cs="Arial"/>
        </w:rPr>
        <w:t xml:space="preserve"> sur l’établissement et les formations</w:t>
      </w:r>
    </w:p>
    <w:p w:rsidR="00031FBB" w:rsidRPr="00A35AD4" w:rsidRDefault="006E010E" w:rsidP="00FF7443">
      <w:pPr>
        <w:numPr>
          <w:ilvl w:val="1"/>
          <w:numId w:val="8"/>
        </w:numPr>
        <w:spacing w:line="288" w:lineRule="auto"/>
        <w:jc w:val="both"/>
        <w:rPr>
          <w:rFonts w:ascii="Arial" w:hAnsi="Arial" w:cs="Arial"/>
        </w:rPr>
      </w:pPr>
      <w:r w:rsidRPr="00A35AD4">
        <w:rPr>
          <w:rFonts w:ascii="Arial" w:hAnsi="Arial" w:cs="Arial"/>
        </w:rPr>
        <w:t xml:space="preserve">partenariats </w:t>
      </w:r>
      <w:r w:rsidR="00EA60E3" w:rsidRPr="00A35AD4">
        <w:rPr>
          <w:rFonts w:ascii="Arial" w:hAnsi="Arial" w:cs="Arial"/>
        </w:rPr>
        <w:t>entreprises</w:t>
      </w:r>
    </w:p>
    <w:p w:rsidR="00073FEA" w:rsidRDefault="006E010E" w:rsidP="00FF7443">
      <w:pPr>
        <w:numPr>
          <w:ilvl w:val="1"/>
          <w:numId w:val="8"/>
        </w:numPr>
        <w:spacing w:line="288" w:lineRule="auto"/>
        <w:jc w:val="both"/>
        <w:rPr>
          <w:rFonts w:ascii="Arial" w:hAnsi="Arial" w:cs="Arial"/>
        </w:rPr>
      </w:pPr>
      <w:r w:rsidRPr="00A35AD4">
        <w:rPr>
          <w:rFonts w:ascii="Arial" w:hAnsi="Arial" w:cs="Arial"/>
        </w:rPr>
        <w:t xml:space="preserve">partenariats </w:t>
      </w:r>
      <w:r w:rsidR="00073FEA">
        <w:rPr>
          <w:rFonts w:ascii="Arial" w:hAnsi="Arial" w:cs="Arial"/>
        </w:rPr>
        <w:t>formation</w:t>
      </w:r>
    </w:p>
    <w:p w:rsidR="00031FBB" w:rsidRPr="00A35AD4" w:rsidRDefault="00073FEA" w:rsidP="00FF7443">
      <w:pPr>
        <w:numPr>
          <w:ilvl w:val="1"/>
          <w:numId w:val="8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partenariats </w:t>
      </w:r>
      <w:r w:rsidR="00EA60E3" w:rsidRPr="00A35AD4">
        <w:rPr>
          <w:rFonts w:ascii="Arial" w:hAnsi="Arial" w:cs="Arial"/>
        </w:rPr>
        <w:t>recherche</w:t>
      </w:r>
    </w:p>
    <w:p w:rsidR="00031FBB" w:rsidRPr="00A35AD4" w:rsidRDefault="006E010E" w:rsidP="00FF7443">
      <w:pPr>
        <w:numPr>
          <w:ilvl w:val="1"/>
          <w:numId w:val="8"/>
        </w:numPr>
        <w:spacing w:line="288" w:lineRule="auto"/>
        <w:jc w:val="both"/>
        <w:rPr>
          <w:rFonts w:ascii="Arial" w:hAnsi="Arial" w:cs="Arial"/>
        </w:rPr>
      </w:pPr>
      <w:r w:rsidRPr="00A35AD4">
        <w:rPr>
          <w:rFonts w:ascii="Arial" w:hAnsi="Arial" w:cs="Arial"/>
        </w:rPr>
        <w:t>et</w:t>
      </w:r>
      <w:r w:rsidR="0034694A">
        <w:rPr>
          <w:rFonts w:ascii="Arial" w:hAnsi="Arial" w:cs="Arial"/>
        </w:rPr>
        <w:t>,</w:t>
      </w:r>
      <w:r w:rsidRPr="00A35AD4">
        <w:rPr>
          <w:rFonts w:ascii="Arial" w:hAnsi="Arial" w:cs="Arial"/>
        </w:rPr>
        <w:t xml:space="preserve"> par diplôme, </w:t>
      </w:r>
    </w:p>
    <w:p w:rsidR="00031FBB" w:rsidRPr="00A35AD4" w:rsidRDefault="006E010E" w:rsidP="00FF7443">
      <w:pPr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A35AD4">
        <w:rPr>
          <w:rFonts w:ascii="Arial" w:hAnsi="Arial" w:cs="Arial"/>
        </w:rPr>
        <w:t>indiquer s’il existe une structure de concertation (composition, fréquence de réunions)</w:t>
      </w:r>
    </w:p>
    <w:p w:rsidR="00031FBB" w:rsidRPr="00A35AD4" w:rsidRDefault="006E010E" w:rsidP="00FF7443">
      <w:pPr>
        <w:numPr>
          <w:ilvl w:val="2"/>
          <w:numId w:val="9"/>
        </w:numPr>
        <w:spacing w:line="288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A35AD4">
        <w:rPr>
          <w:rFonts w:ascii="Arial" w:hAnsi="Arial" w:cs="Arial"/>
        </w:rPr>
        <w:t>décliner le référentiel métier et le référentiel de compétences</w:t>
      </w:r>
    </w:p>
    <w:p w:rsidR="00EA60E3" w:rsidRPr="00A35AD4" w:rsidRDefault="00EA60E3">
      <w:pPr>
        <w:jc w:val="center"/>
        <w:rPr>
          <w:rFonts w:ascii="Arial" w:hAnsi="Arial" w:cs="Arial"/>
          <w:b/>
          <w:bCs/>
        </w:rPr>
      </w:pPr>
    </w:p>
    <w:p w:rsidR="00EA60E3" w:rsidRDefault="00EA60E3" w:rsidP="003630F5">
      <w:pPr>
        <w:rPr>
          <w:rFonts w:ascii="Arial" w:hAnsi="Arial" w:cs="Arial"/>
          <w:b/>
          <w:bCs/>
        </w:rPr>
      </w:pPr>
    </w:p>
    <w:p w:rsidR="00F37195" w:rsidRDefault="00F37195" w:rsidP="00F37195">
      <w:pPr>
        <w:spacing w:line="288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N.B. : </w:t>
      </w:r>
    </w:p>
    <w:p w:rsidR="002533C2" w:rsidRPr="002533C2" w:rsidRDefault="002533C2" w:rsidP="002533C2">
      <w:pPr>
        <w:widowControl/>
        <w:shd w:val="clear" w:color="auto" w:fill="FFFFFF"/>
        <w:suppressAutoHyphens w:val="0"/>
        <w:spacing w:line="234" w:lineRule="atLeast"/>
        <w:jc w:val="both"/>
        <w:rPr>
          <w:rFonts w:ascii="Arial" w:eastAsia="Times New Roman" w:hAnsi="Arial" w:cs="Arial"/>
          <w:kern w:val="0"/>
          <w:lang w:eastAsia="fr-FR" w:bidi="ar-SA"/>
        </w:rPr>
      </w:pPr>
      <w:r w:rsidRPr="002533C2">
        <w:rPr>
          <w:rFonts w:ascii="Arial" w:eastAsia="Times New Roman" w:hAnsi="Arial" w:cs="Arial"/>
          <w:kern w:val="0"/>
          <w:lang w:eastAsia="fr-FR" w:bidi="ar-SA"/>
        </w:rPr>
        <w:t xml:space="preserve">Pour qu’un dossier </w:t>
      </w:r>
      <w:r w:rsidRPr="002533C2">
        <w:rPr>
          <w:rFonts w:ascii="Arial" w:eastAsia="Times New Roman" w:hAnsi="Arial" w:cs="Arial"/>
          <w:bCs/>
          <w:kern w:val="0"/>
          <w:lang w:eastAsia="fr-FR" w:bidi="ar-SA"/>
        </w:rPr>
        <w:t xml:space="preserve">puisse être </w:t>
      </w:r>
      <w:r w:rsidRPr="002533C2">
        <w:rPr>
          <w:rFonts w:ascii="Arial" w:eastAsia="Times New Roman" w:hAnsi="Arial" w:cs="Arial"/>
          <w:kern w:val="0"/>
          <w:lang w:eastAsia="fr-FR" w:bidi="ar-SA"/>
        </w:rPr>
        <w:t xml:space="preserve">considéré recevable, les formations </w:t>
      </w:r>
      <w:r w:rsidRPr="002533C2">
        <w:rPr>
          <w:rFonts w:ascii="Arial" w:eastAsia="Times New Roman" w:hAnsi="Arial" w:cs="Arial"/>
          <w:bCs/>
          <w:kern w:val="0"/>
          <w:lang w:eastAsia="fr-FR" w:bidi="ar-SA"/>
        </w:rPr>
        <w:t xml:space="preserve">faisant l'objet de la demande </w:t>
      </w:r>
      <w:r w:rsidRPr="002533C2">
        <w:rPr>
          <w:rFonts w:ascii="Arial" w:eastAsia="Times New Roman" w:hAnsi="Arial" w:cs="Arial"/>
          <w:kern w:val="0"/>
          <w:lang w:eastAsia="fr-FR" w:bidi="ar-SA"/>
        </w:rPr>
        <w:t>doivent avoir plusieurs années d’existence de manière à avoir</w:t>
      </w:r>
      <w:r w:rsidRPr="002533C2">
        <w:rPr>
          <w:rFonts w:ascii="Arial" w:eastAsia="Times New Roman" w:hAnsi="Arial" w:cs="Arial"/>
          <w:b/>
          <w:bCs/>
          <w:kern w:val="0"/>
          <w:lang w:eastAsia="fr-FR" w:bidi="ar-SA"/>
        </w:rPr>
        <w:t xml:space="preserve"> au moins </w:t>
      </w:r>
      <w:r w:rsidR="003F005C">
        <w:rPr>
          <w:rFonts w:ascii="Arial" w:eastAsia="Times New Roman" w:hAnsi="Arial" w:cs="Arial"/>
          <w:b/>
          <w:bCs/>
          <w:kern w:val="0"/>
          <w:lang w:eastAsia="fr-FR" w:bidi="ar-SA"/>
        </w:rPr>
        <w:t>une promotion</w:t>
      </w:r>
      <w:r w:rsidRPr="002533C2">
        <w:rPr>
          <w:rFonts w:ascii="Arial" w:eastAsia="Times New Roman" w:hAnsi="Arial" w:cs="Arial"/>
          <w:b/>
          <w:bCs/>
          <w:kern w:val="0"/>
          <w:lang w:eastAsia="fr-FR" w:bidi="ar-SA"/>
        </w:rPr>
        <w:t xml:space="preserve"> d’étudiants diplômés.</w:t>
      </w:r>
      <w:r w:rsidR="003F005C">
        <w:rPr>
          <w:rFonts w:ascii="Arial" w:eastAsia="Times New Roman" w:hAnsi="Arial" w:cs="Arial"/>
          <w:b/>
          <w:bCs/>
          <w:kern w:val="0"/>
          <w:lang w:eastAsia="fr-FR" w:bidi="ar-SA"/>
        </w:rPr>
        <w:t xml:space="preserve"> </w:t>
      </w:r>
      <w:bookmarkStart w:id="0" w:name="_GoBack"/>
      <w:bookmarkEnd w:id="0"/>
    </w:p>
    <w:p w:rsidR="002533C2" w:rsidRPr="002533C2" w:rsidRDefault="002533C2" w:rsidP="002533C2">
      <w:pPr>
        <w:widowControl/>
        <w:shd w:val="clear" w:color="auto" w:fill="FFFFFF"/>
        <w:suppressAutoHyphens w:val="0"/>
        <w:spacing w:line="234" w:lineRule="atLeast"/>
        <w:jc w:val="both"/>
        <w:rPr>
          <w:rFonts w:ascii="Arial" w:eastAsia="Times New Roman" w:hAnsi="Arial" w:cs="Arial"/>
          <w:kern w:val="0"/>
          <w:lang w:eastAsia="fr-FR" w:bidi="ar-SA"/>
        </w:rPr>
      </w:pPr>
      <w:r w:rsidRPr="002533C2">
        <w:rPr>
          <w:rFonts w:ascii="Arial" w:eastAsia="Times New Roman" w:hAnsi="Arial" w:cs="Arial"/>
          <w:b/>
          <w:bCs/>
          <w:kern w:val="0"/>
          <w:lang w:eastAsia="fr-FR" w:bidi="ar-SA"/>
        </w:rPr>
        <w:t> </w:t>
      </w:r>
    </w:p>
    <w:p w:rsidR="002533C2" w:rsidRPr="002533C2" w:rsidRDefault="002533C2" w:rsidP="002533C2">
      <w:pPr>
        <w:widowControl/>
        <w:shd w:val="clear" w:color="auto" w:fill="FFFFFF"/>
        <w:suppressAutoHyphens w:val="0"/>
        <w:spacing w:line="234" w:lineRule="atLeast"/>
        <w:jc w:val="both"/>
        <w:rPr>
          <w:rFonts w:ascii="Arial" w:eastAsia="Times New Roman" w:hAnsi="Arial" w:cs="Arial"/>
          <w:kern w:val="0"/>
          <w:lang w:eastAsia="fr-FR" w:bidi="ar-SA"/>
        </w:rPr>
      </w:pPr>
      <w:r w:rsidRPr="002533C2">
        <w:rPr>
          <w:rFonts w:ascii="Arial" w:eastAsia="Times New Roman" w:hAnsi="Arial" w:cs="Arial"/>
          <w:kern w:val="0"/>
          <w:lang w:eastAsia="fr-FR" w:bidi="ar-SA"/>
        </w:rPr>
        <w:t>Après analyse du dossier de recevabilité la CTI adresse sa réponse à l’établissement</w:t>
      </w:r>
      <w:r w:rsidRPr="002533C2">
        <w:rPr>
          <w:rFonts w:ascii="Arial" w:eastAsia="Times New Roman" w:hAnsi="Arial" w:cs="Arial"/>
          <w:bCs/>
          <w:kern w:val="0"/>
          <w:lang w:eastAsia="fr-FR" w:bidi="ar-SA"/>
        </w:rPr>
        <w:t xml:space="preserve"> demandeur dans un délai moyen de trois mois.</w:t>
      </w:r>
    </w:p>
    <w:p w:rsidR="002533C2" w:rsidRPr="002533C2" w:rsidRDefault="002533C2" w:rsidP="002533C2">
      <w:pPr>
        <w:widowControl/>
        <w:shd w:val="clear" w:color="auto" w:fill="FFFFFF"/>
        <w:suppressAutoHyphens w:val="0"/>
        <w:spacing w:before="100" w:beforeAutospacing="1"/>
        <w:jc w:val="both"/>
        <w:rPr>
          <w:rFonts w:ascii="Arial" w:hAnsi="Arial" w:cs="Arial"/>
          <w:shd w:val="clear" w:color="auto" w:fill="FFFFFF"/>
        </w:rPr>
      </w:pPr>
      <w:r w:rsidRPr="002533C2">
        <w:rPr>
          <w:rFonts w:ascii="Arial" w:hAnsi="Arial" w:cs="Arial"/>
          <w:shd w:val="clear" w:color="auto" w:fill="FFFFFF"/>
        </w:rPr>
        <w:t xml:space="preserve">Dans le cas d’une réponse positive, la procédure d’évaluation sera programmée </w:t>
      </w:r>
      <w:r w:rsidRPr="002533C2">
        <w:rPr>
          <w:rStyle w:val="gmaildefault"/>
          <w:rFonts w:ascii="Arial" w:hAnsi="Arial" w:cs="Arial"/>
          <w:b/>
          <w:bCs/>
          <w:shd w:val="clear" w:color="auto" w:fill="FFFFFF"/>
        </w:rPr>
        <w:t xml:space="preserve">- </w:t>
      </w:r>
      <w:r w:rsidRPr="002533C2">
        <w:rPr>
          <w:rFonts w:ascii="Arial" w:hAnsi="Arial" w:cs="Arial"/>
          <w:b/>
          <w:bCs/>
          <w:shd w:val="clear" w:color="auto" w:fill="FFFFFF"/>
        </w:rPr>
        <w:t xml:space="preserve">en fonction de la charge de travail de la CTI </w:t>
      </w:r>
      <w:r w:rsidRPr="002533C2">
        <w:rPr>
          <w:rStyle w:val="gmaildefault"/>
          <w:rFonts w:ascii="Arial" w:hAnsi="Arial" w:cs="Arial"/>
          <w:b/>
          <w:bCs/>
          <w:shd w:val="clear" w:color="auto" w:fill="FFFFFF"/>
        </w:rPr>
        <w:t xml:space="preserve">et des places restantes - </w:t>
      </w:r>
      <w:r w:rsidRPr="002533C2">
        <w:rPr>
          <w:rFonts w:ascii="Arial" w:hAnsi="Arial" w:cs="Arial"/>
          <w:b/>
          <w:bCs/>
          <w:shd w:val="clear" w:color="auto" w:fill="FFFFFF"/>
        </w:rPr>
        <w:t xml:space="preserve">dans la </w:t>
      </w:r>
      <w:r w:rsidRPr="002533C2">
        <w:rPr>
          <w:rStyle w:val="gmaildefault"/>
          <w:rFonts w:ascii="Arial" w:hAnsi="Arial" w:cs="Arial"/>
          <w:b/>
          <w:bCs/>
          <w:shd w:val="clear" w:color="auto" w:fill="FFFFFF"/>
        </w:rPr>
        <w:t xml:space="preserve">prochaine </w:t>
      </w:r>
      <w:r w:rsidRPr="002533C2">
        <w:rPr>
          <w:rFonts w:ascii="Arial" w:hAnsi="Arial" w:cs="Arial"/>
          <w:b/>
          <w:bCs/>
          <w:shd w:val="clear" w:color="auto" w:fill="FFFFFF"/>
        </w:rPr>
        <w:t>campagne d’</w:t>
      </w:r>
      <w:r w:rsidRPr="002533C2">
        <w:rPr>
          <w:rStyle w:val="gmaildefault"/>
          <w:rFonts w:ascii="Arial" w:hAnsi="Arial" w:cs="Arial"/>
          <w:b/>
          <w:bCs/>
          <w:shd w:val="clear" w:color="auto" w:fill="FFFFFF"/>
        </w:rPr>
        <w:t>évaluation</w:t>
      </w:r>
      <w:r w:rsidRPr="002533C2">
        <w:rPr>
          <w:rFonts w:ascii="Arial" w:hAnsi="Arial" w:cs="Arial"/>
          <w:shd w:val="clear" w:color="auto" w:fill="FFFFFF"/>
        </w:rPr>
        <w:t>.</w:t>
      </w:r>
    </w:p>
    <w:p w:rsidR="002533C2" w:rsidRPr="002533C2" w:rsidRDefault="002533C2" w:rsidP="002533C2">
      <w:pPr>
        <w:widowControl/>
        <w:shd w:val="clear" w:color="auto" w:fill="FFFFFF"/>
        <w:suppressAutoHyphens w:val="0"/>
        <w:spacing w:before="100" w:beforeAutospacing="1"/>
        <w:jc w:val="both"/>
        <w:rPr>
          <w:rFonts w:ascii="Arial" w:eastAsia="Times New Roman" w:hAnsi="Arial" w:cs="Arial"/>
          <w:kern w:val="0"/>
          <w:lang w:eastAsia="fr-FR" w:bidi="ar-SA"/>
        </w:rPr>
      </w:pPr>
      <w:r w:rsidRPr="002533C2">
        <w:rPr>
          <w:rFonts w:ascii="Arial" w:eastAsia="Times New Roman" w:hAnsi="Arial" w:cs="Arial"/>
          <w:bCs/>
          <w:kern w:val="0"/>
          <w:lang w:eastAsia="fr-FR" w:bidi="ar-SA"/>
        </w:rPr>
        <w:t>Dans le cas d’une réponse négative, la CTI étudiera un nouveau dossier</w:t>
      </w:r>
      <w:r w:rsidRPr="002533C2">
        <w:rPr>
          <w:rFonts w:ascii="Arial" w:eastAsia="Times New Roman" w:hAnsi="Arial" w:cs="Arial"/>
          <w:b/>
          <w:bCs/>
          <w:kern w:val="0"/>
          <w:lang w:eastAsia="fr-FR" w:bidi="ar-SA"/>
        </w:rPr>
        <w:t xml:space="preserve"> au plus tôt après un délai de deux ans après le dépôt du premier dossier.</w:t>
      </w:r>
    </w:p>
    <w:p w:rsidR="00F37195" w:rsidRPr="00A35AD4" w:rsidRDefault="00F37195" w:rsidP="00F37195">
      <w:pPr>
        <w:rPr>
          <w:rFonts w:ascii="Arial" w:hAnsi="Arial" w:cs="Arial"/>
          <w:b/>
          <w:bCs/>
        </w:rPr>
      </w:pPr>
    </w:p>
    <w:p w:rsidR="00EA60E3" w:rsidRPr="00A35AD4" w:rsidRDefault="00EA60E3" w:rsidP="002533C2">
      <w:pPr>
        <w:rPr>
          <w:rFonts w:ascii="Arial" w:hAnsi="Arial" w:cs="Arial"/>
          <w:b/>
          <w:bCs/>
        </w:rPr>
      </w:pPr>
    </w:p>
    <w:p w:rsidR="00EA60E3" w:rsidRPr="00A35AD4" w:rsidRDefault="00EA60E3" w:rsidP="00EA60E3">
      <w:pPr>
        <w:pageBreakBefore/>
        <w:jc w:val="center"/>
        <w:rPr>
          <w:rFonts w:ascii="Arial" w:hAnsi="Arial" w:cs="Arial"/>
          <w:b/>
          <w:bCs/>
          <w:u w:val="single"/>
        </w:rPr>
      </w:pPr>
      <w:r w:rsidRPr="00A35AD4">
        <w:rPr>
          <w:rFonts w:ascii="Arial" w:hAnsi="Arial" w:cs="Arial"/>
          <w:b/>
          <w:bCs/>
          <w:sz w:val="28"/>
          <w:szCs w:val="28"/>
          <w:u w:val="single"/>
        </w:rPr>
        <w:lastRenderedPageBreak/>
        <w:t>Informations générales</w:t>
      </w:r>
    </w:p>
    <w:p w:rsidR="008534C3" w:rsidRPr="00A35AD4" w:rsidRDefault="008534C3" w:rsidP="008534C3">
      <w:pPr>
        <w:jc w:val="center"/>
        <w:rPr>
          <w:rFonts w:ascii="Arial" w:hAnsi="Arial"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1A504E" w:rsidRPr="00A35AD4" w:rsidTr="00125066">
        <w:trPr>
          <w:trHeight w:val="340"/>
        </w:trPr>
        <w:tc>
          <w:tcPr>
            <w:tcW w:w="3964" w:type="dxa"/>
            <w:vAlign w:val="center"/>
          </w:tcPr>
          <w:p w:rsidR="001A504E" w:rsidRPr="00A35AD4" w:rsidRDefault="001A504E" w:rsidP="0013242E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Nom officiel de l’établissement dans la langue du pays</w:t>
            </w:r>
          </w:p>
        </w:tc>
        <w:tc>
          <w:tcPr>
            <w:tcW w:w="5664" w:type="dxa"/>
            <w:vAlign w:val="center"/>
          </w:tcPr>
          <w:p w:rsidR="001A504E" w:rsidRPr="00A35AD4" w:rsidRDefault="001A504E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04E" w:rsidRPr="00A35AD4" w:rsidTr="00125066">
        <w:trPr>
          <w:trHeight w:val="340"/>
        </w:trPr>
        <w:tc>
          <w:tcPr>
            <w:tcW w:w="3964" w:type="dxa"/>
            <w:vAlign w:val="center"/>
          </w:tcPr>
          <w:p w:rsidR="001A504E" w:rsidRPr="00A35AD4" w:rsidRDefault="001A504E" w:rsidP="0013242E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Nom officiel de l’établissement en français</w:t>
            </w:r>
          </w:p>
        </w:tc>
        <w:tc>
          <w:tcPr>
            <w:tcW w:w="5664" w:type="dxa"/>
            <w:vAlign w:val="center"/>
          </w:tcPr>
          <w:p w:rsidR="001A504E" w:rsidRPr="00A35AD4" w:rsidRDefault="001A504E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04E" w:rsidRPr="00A35AD4" w:rsidTr="00125066">
        <w:trPr>
          <w:trHeight w:val="340"/>
        </w:trPr>
        <w:tc>
          <w:tcPr>
            <w:tcW w:w="3964" w:type="dxa"/>
            <w:vAlign w:val="center"/>
          </w:tcPr>
          <w:p w:rsidR="001A504E" w:rsidRPr="00A35AD4" w:rsidRDefault="001A504E" w:rsidP="0013242E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Nom officiel de l’établissement en anglais</w:t>
            </w:r>
          </w:p>
        </w:tc>
        <w:tc>
          <w:tcPr>
            <w:tcW w:w="5664" w:type="dxa"/>
            <w:vAlign w:val="center"/>
          </w:tcPr>
          <w:p w:rsidR="001A504E" w:rsidRPr="00A35AD4" w:rsidRDefault="001A504E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04E" w:rsidRPr="00A35AD4" w:rsidTr="00125066">
        <w:trPr>
          <w:trHeight w:val="340"/>
        </w:trPr>
        <w:tc>
          <w:tcPr>
            <w:tcW w:w="3964" w:type="dxa"/>
            <w:vAlign w:val="center"/>
          </w:tcPr>
          <w:p w:rsidR="001A504E" w:rsidRPr="00A35AD4" w:rsidRDefault="001A504E" w:rsidP="0013242E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Sigle de l’établissement</w:t>
            </w:r>
          </w:p>
        </w:tc>
        <w:tc>
          <w:tcPr>
            <w:tcW w:w="5664" w:type="dxa"/>
            <w:vAlign w:val="center"/>
          </w:tcPr>
          <w:p w:rsidR="001A504E" w:rsidRPr="00A35AD4" w:rsidRDefault="001A504E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4C3" w:rsidRPr="00A35AD4" w:rsidTr="00125066">
        <w:trPr>
          <w:trHeight w:val="340"/>
        </w:trPr>
        <w:tc>
          <w:tcPr>
            <w:tcW w:w="39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bCs/>
                <w:sz w:val="20"/>
                <w:szCs w:val="20"/>
              </w:rPr>
              <w:t>Date de création de l’établissement</w:t>
            </w:r>
          </w:p>
        </w:tc>
        <w:tc>
          <w:tcPr>
            <w:tcW w:w="56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6BC" w:rsidRPr="00A35AD4" w:rsidTr="00125066">
        <w:trPr>
          <w:trHeight w:val="340"/>
        </w:trPr>
        <w:tc>
          <w:tcPr>
            <w:tcW w:w="3964" w:type="dxa"/>
            <w:vAlign w:val="center"/>
          </w:tcPr>
          <w:p w:rsidR="00EB06BC" w:rsidRPr="00A35AD4" w:rsidRDefault="00EB06BC" w:rsidP="0013242E">
            <w:pPr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>Statut public/privé</w:t>
            </w:r>
          </w:p>
        </w:tc>
        <w:tc>
          <w:tcPr>
            <w:tcW w:w="5664" w:type="dxa"/>
            <w:vAlign w:val="center"/>
          </w:tcPr>
          <w:p w:rsidR="00EB06BC" w:rsidRPr="00A35AD4" w:rsidRDefault="00EB06BC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5BF" w:rsidRPr="00A35AD4" w:rsidTr="00125066">
        <w:trPr>
          <w:trHeight w:val="340"/>
        </w:trPr>
        <w:tc>
          <w:tcPr>
            <w:tcW w:w="3964" w:type="dxa"/>
            <w:vAlign w:val="center"/>
          </w:tcPr>
          <w:p w:rsidR="00A675BF" w:rsidRPr="00A35AD4" w:rsidRDefault="00A675BF" w:rsidP="0013242E">
            <w:pPr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>Ministère de tutelle</w:t>
            </w:r>
            <w:r w:rsidR="0048232B">
              <w:rPr>
                <w:rFonts w:ascii="Arial" w:hAnsi="Arial" w:cs="Arial"/>
                <w:sz w:val="20"/>
                <w:szCs w:val="20"/>
              </w:rPr>
              <w:t>/</w:t>
            </w:r>
            <w:r w:rsidR="0034694A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48232B">
              <w:rPr>
                <w:rFonts w:ascii="Arial" w:hAnsi="Arial" w:cs="Arial"/>
                <w:sz w:val="20"/>
                <w:szCs w:val="20"/>
              </w:rPr>
              <w:t>référence</w:t>
            </w:r>
          </w:p>
        </w:tc>
        <w:tc>
          <w:tcPr>
            <w:tcW w:w="5664" w:type="dxa"/>
            <w:vAlign w:val="center"/>
          </w:tcPr>
          <w:p w:rsidR="00A675BF" w:rsidRPr="00A35AD4" w:rsidRDefault="00A675BF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4C3" w:rsidRPr="00A35AD4" w:rsidTr="00125066">
        <w:trPr>
          <w:trHeight w:val="340"/>
        </w:trPr>
        <w:tc>
          <w:tcPr>
            <w:tcW w:w="39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>Nom du directeur</w:t>
            </w:r>
            <w:r w:rsidR="0034694A">
              <w:rPr>
                <w:rFonts w:ascii="Arial" w:hAnsi="Arial" w:cs="Arial"/>
                <w:sz w:val="20"/>
                <w:szCs w:val="20"/>
              </w:rPr>
              <w:t xml:space="preserve"> de l’établissement</w:t>
            </w:r>
          </w:p>
        </w:tc>
        <w:tc>
          <w:tcPr>
            <w:tcW w:w="56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4C3" w:rsidRPr="00A35AD4" w:rsidTr="00125066">
        <w:trPr>
          <w:trHeight w:val="340"/>
        </w:trPr>
        <w:tc>
          <w:tcPr>
            <w:tcW w:w="39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 xml:space="preserve">       Téléphone du directeur</w:t>
            </w:r>
            <w:r w:rsidR="00125066">
              <w:rPr>
                <w:rFonts w:ascii="Arial" w:hAnsi="Arial" w:cs="Arial"/>
                <w:sz w:val="20"/>
                <w:szCs w:val="20"/>
              </w:rPr>
              <w:t>/directrice</w:t>
            </w:r>
          </w:p>
        </w:tc>
        <w:tc>
          <w:tcPr>
            <w:tcW w:w="56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4C3" w:rsidRPr="00A35AD4" w:rsidTr="00125066">
        <w:trPr>
          <w:trHeight w:val="340"/>
        </w:trPr>
        <w:tc>
          <w:tcPr>
            <w:tcW w:w="39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 xml:space="preserve">       E-mail du directeur</w:t>
            </w:r>
            <w:r w:rsidR="00125066">
              <w:rPr>
                <w:rFonts w:ascii="Arial" w:hAnsi="Arial" w:cs="Arial"/>
                <w:sz w:val="20"/>
                <w:szCs w:val="20"/>
              </w:rPr>
              <w:t>/directrice</w:t>
            </w:r>
          </w:p>
        </w:tc>
        <w:tc>
          <w:tcPr>
            <w:tcW w:w="56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4C3" w:rsidRPr="00A35AD4" w:rsidTr="00125066">
        <w:trPr>
          <w:trHeight w:val="340"/>
        </w:trPr>
        <w:tc>
          <w:tcPr>
            <w:tcW w:w="3964" w:type="dxa"/>
            <w:vAlign w:val="center"/>
          </w:tcPr>
          <w:p w:rsidR="008534C3" w:rsidRPr="00125066" w:rsidRDefault="008534C3" w:rsidP="00125066">
            <w:pPr>
              <w:rPr>
                <w:rFonts w:ascii="Arial" w:hAnsi="Arial" w:cs="Arial"/>
                <w:sz w:val="16"/>
                <w:szCs w:val="16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 xml:space="preserve">Personne de contact </w:t>
            </w:r>
            <w:r w:rsidR="0048232B">
              <w:rPr>
                <w:rFonts w:ascii="Arial" w:hAnsi="Arial" w:cs="Arial"/>
                <w:sz w:val="20"/>
                <w:szCs w:val="20"/>
              </w:rPr>
              <w:br/>
            </w:r>
            <w:r w:rsidRPr="00125066">
              <w:rPr>
                <w:rFonts w:ascii="Arial" w:hAnsi="Arial" w:cs="Arial"/>
                <w:sz w:val="16"/>
                <w:szCs w:val="16"/>
              </w:rPr>
              <w:t>(si différente du directeur</w:t>
            </w:r>
            <w:r w:rsidR="0048232B">
              <w:rPr>
                <w:rFonts w:ascii="Arial" w:hAnsi="Arial" w:cs="Arial"/>
                <w:sz w:val="16"/>
                <w:szCs w:val="16"/>
              </w:rPr>
              <w:t>/directrice</w:t>
            </w:r>
            <w:r w:rsidRPr="0012506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4C3" w:rsidRPr="00A35AD4" w:rsidTr="00125066">
        <w:trPr>
          <w:trHeight w:val="340"/>
        </w:trPr>
        <w:tc>
          <w:tcPr>
            <w:tcW w:w="39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 xml:space="preserve">       Téléphone du contact</w:t>
            </w:r>
          </w:p>
        </w:tc>
        <w:tc>
          <w:tcPr>
            <w:tcW w:w="56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4C3" w:rsidRPr="00A35AD4" w:rsidTr="00125066">
        <w:trPr>
          <w:trHeight w:val="340"/>
        </w:trPr>
        <w:tc>
          <w:tcPr>
            <w:tcW w:w="39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 xml:space="preserve">       E-mail du contact</w:t>
            </w:r>
          </w:p>
        </w:tc>
        <w:tc>
          <w:tcPr>
            <w:tcW w:w="5664" w:type="dxa"/>
            <w:vAlign w:val="center"/>
          </w:tcPr>
          <w:p w:rsidR="008534C3" w:rsidRPr="00A35AD4" w:rsidRDefault="008534C3" w:rsidP="001324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60E3" w:rsidRPr="00A35AD4" w:rsidRDefault="00EA60E3" w:rsidP="00EA60E3">
      <w:pPr>
        <w:rPr>
          <w:rFonts w:ascii="Arial" w:hAnsi="Arial" w:cs="Arial"/>
          <w:bCs/>
        </w:rPr>
      </w:pPr>
    </w:p>
    <w:p w:rsidR="00EA60E3" w:rsidRPr="00A35AD4" w:rsidRDefault="00EB06BC" w:rsidP="00EA60E3">
      <w:pPr>
        <w:rPr>
          <w:rFonts w:ascii="Arial" w:hAnsi="Arial" w:cs="Arial"/>
          <w:b/>
          <w:bCs/>
        </w:rPr>
      </w:pPr>
      <w:r w:rsidRPr="00A35AD4">
        <w:rPr>
          <w:rFonts w:ascii="Arial" w:hAnsi="Arial" w:cs="Arial"/>
          <w:b/>
          <w:bCs/>
        </w:rPr>
        <w:t>OBJET DE LA DEMANDE</w:t>
      </w:r>
    </w:p>
    <w:p w:rsidR="0045348D" w:rsidRPr="00A35AD4" w:rsidRDefault="0045348D" w:rsidP="00EA60E3">
      <w:pPr>
        <w:rPr>
          <w:rFonts w:ascii="Arial" w:hAnsi="Arial" w:cs="Arial"/>
          <w:bCs/>
        </w:rPr>
      </w:pPr>
    </w:p>
    <w:p w:rsidR="00EA60E3" w:rsidRPr="00A35AD4" w:rsidRDefault="0045348D" w:rsidP="00EA60E3">
      <w:pPr>
        <w:rPr>
          <w:rFonts w:ascii="Arial" w:hAnsi="Arial" w:cs="Arial"/>
          <w:bCs/>
        </w:rPr>
      </w:pPr>
      <w:r w:rsidRPr="00A35AD4">
        <w:rPr>
          <w:rFonts w:ascii="Arial" w:hAnsi="Arial" w:cs="Arial"/>
          <w:bCs/>
        </w:rPr>
        <w:sym w:font="Webdings" w:char="F063"/>
      </w:r>
      <w:r w:rsidRPr="00A35AD4">
        <w:rPr>
          <w:rFonts w:ascii="Arial" w:hAnsi="Arial" w:cs="Arial"/>
          <w:bCs/>
        </w:rPr>
        <w:t xml:space="preserve"> demande du label </w:t>
      </w:r>
      <w:r w:rsidR="009C7159" w:rsidRPr="00A35AD4">
        <w:rPr>
          <w:rFonts w:ascii="Arial" w:hAnsi="Arial" w:cs="Arial"/>
          <w:bCs/>
        </w:rPr>
        <w:t xml:space="preserve">européen de </w:t>
      </w:r>
      <w:r w:rsidRPr="00A35AD4">
        <w:rPr>
          <w:rFonts w:ascii="Arial" w:hAnsi="Arial" w:cs="Arial"/>
          <w:bCs/>
        </w:rPr>
        <w:t xml:space="preserve">qualité </w:t>
      </w:r>
      <w:r w:rsidR="009C7159" w:rsidRPr="00A35AD4">
        <w:rPr>
          <w:rFonts w:ascii="Arial" w:hAnsi="Arial" w:cs="Arial"/>
          <w:bCs/>
        </w:rPr>
        <w:t xml:space="preserve">en ingénierie </w:t>
      </w:r>
      <w:r w:rsidRPr="00A35AD4">
        <w:rPr>
          <w:rFonts w:ascii="Arial" w:hAnsi="Arial" w:cs="Arial"/>
          <w:bCs/>
        </w:rPr>
        <w:t>EUR-ACE au niveau Master</w:t>
      </w:r>
    </w:p>
    <w:p w:rsidR="0045348D" w:rsidRPr="00A35AD4" w:rsidRDefault="0045348D" w:rsidP="00EA60E3">
      <w:pPr>
        <w:rPr>
          <w:rFonts w:ascii="Arial" w:hAnsi="Arial" w:cs="Arial"/>
          <w:bCs/>
        </w:rPr>
      </w:pPr>
    </w:p>
    <w:p w:rsidR="0045348D" w:rsidRPr="00A35AD4" w:rsidRDefault="0045348D" w:rsidP="00EA60E3">
      <w:pPr>
        <w:rPr>
          <w:rFonts w:ascii="Arial" w:hAnsi="Arial" w:cs="Arial"/>
          <w:bCs/>
        </w:rPr>
      </w:pPr>
      <w:r w:rsidRPr="00A35AD4">
        <w:rPr>
          <w:rFonts w:ascii="Arial" w:hAnsi="Arial" w:cs="Arial"/>
          <w:bCs/>
        </w:rPr>
        <w:sym w:font="Webdings" w:char="F063"/>
      </w:r>
      <w:r w:rsidRPr="00A35AD4">
        <w:rPr>
          <w:rFonts w:ascii="Arial" w:hAnsi="Arial" w:cs="Arial"/>
          <w:bCs/>
        </w:rPr>
        <w:t xml:space="preserve"> demande d’admission par l’Etat français</w:t>
      </w:r>
    </w:p>
    <w:p w:rsidR="0045348D" w:rsidRPr="00A35AD4" w:rsidRDefault="009C7159" w:rsidP="00B11410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A35AD4">
        <w:rPr>
          <w:rFonts w:ascii="Arial" w:hAnsi="Arial" w:cs="Arial"/>
          <w:bCs/>
          <w:i/>
          <w:sz w:val="20"/>
          <w:szCs w:val="20"/>
        </w:rPr>
        <w:t xml:space="preserve">N.B. </w:t>
      </w:r>
      <w:r w:rsidR="00B11410" w:rsidRPr="00A35AD4">
        <w:rPr>
          <w:rFonts w:ascii="Arial" w:hAnsi="Arial" w:cs="Arial"/>
          <w:bCs/>
          <w:i/>
          <w:sz w:val="20"/>
          <w:szCs w:val="20"/>
        </w:rPr>
        <w:t xml:space="preserve">Les diplômés d’une formation admise par l’Etat peuvent se prévaloir, en France, du titre d’ingénieur diplômé. Dans le cas d’une issue positive du présent dossier de recevabilité, </w:t>
      </w:r>
      <w:r w:rsidRPr="00A35AD4">
        <w:rPr>
          <w:rFonts w:ascii="Arial" w:hAnsi="Arial" w:cs="Arial"/>
          <w:bCs/>
          <w:i/>
          <w:sz w:val="20"/>
          <w:szCs w:val="20"/>
        </w:rPr>
        <w:t>l’établissement demandeur doit impliquer le ministère concerné de son pays qui doit effectuer une démarche auprès de l’Etat français. L</w:t>
      </w:r>
      <w:r w:rsidR="00B11410" w:rsidRPr="00A35AD4">
        <w:rPr>
          <w:rFonts w:ascii="Arial" w:hAnsi="Arial" w:cs="Arial"/>
          <w:bCs/>
          <w:i/>
          <w:sz w:val="20"/>
          <w:szCs w:val="20"/>
        </w:rPr>
        <w:t>orsqu’elle existe</w:t>
      </w:r>
      <w:r w:rsidRPr="00A35AD4">
        <w:rPr>
          <w:rFonts w:ascii="Arial" w:hAnsi="Arial" w:cs="Arial"/>
          <w:bCs/>
          <w:i/>
          <w:sz w:val="20"/>
          <w:szCs w:val="20"/>
        </w:rPr>
        <w:t>,</w:t>
      </w:r>
      <w:r w:rsidR="00B11410" w:rsidRPr="00A35AD4">
        <w:rPr>
          <w:rFonts w:ascii="Arial" w:hAnsi="Arial" w:cs="Arial"/>
          <w:bCs/>
          <w:i/>
          <w:sz w:val="20"/>
          <w:szCs w:val="20"/>
        </w:rPr>
        <w:t xml:space="preserve"> l’agence locale concernée</w:t>
      </w:r>
      <w:r w:rsidRPr="00A35AD4">
        <w:rPr>
          <w:rFonts w:ascii="Arial" w:hAnsi="Arial" w:cs="Arial"/>
          <w:bCs/>
          <w:i/>
          <w:sz w:val="20"/>
          <w:szCs w:val="20"/>
        </w:rPr>
        <w:t xml:space="preserve"> doit également être impliquée dans le processus</w:t>
      </w:r>
      <w:r w:rsidR="00B11410" w:rsidRPr="00A35AD4">
        <w:rPr>
          <w:rFonts w:ascii="Arial" w:hAnsi="Arial" w:cs="Arial"/>
          <w:bCs/>
          <w:i/>
          <w:sz w:val="20"/>
          <w:szCs w:val="20"/>
        </w:rPr>
        <w:t>.</w:t>
      </w:r>
    </w:p>
    <w:p w:rsidR="00391FDB" w:rsidRPr="00A35AD4" w:rsidRDefault="00391FDB" w:rsidP="00EA60E3">
      <w:pPr>
        <w:rPr>
          <w:rFonts w:ascii="Arial" w:hAnsi="Arial" w:cs="Arial"/>
          <w:bCs/>
        </w:rPr>
      </w:pPr>
    </w:p>
    <w:p w:rsidR="00391FDB" w:rsidRPr="00A35AD4" w:rsidRDefault="00391FDB" w:rsidP="00EA60E3">
      <w:pPr>
        <w:rPr>
          <w:rFonts w:ascii="Arial" w:hAnsi="Arial" w:cs="Arial"/>
          <w:bCs/>
        </w:rPr>
      </w:pPr>
      <w:r w:rsidRPr="00A35AD4">
        <w:rPr>
          <w:rFonts w:ascii="Arial" w:hAnsi="Arial" w:cs="Arial"/>
          <w:bCs/>
        </w:rPr>
        <w:t>Pour les formations suivantes :</w:t>
      </w:r>
    </w:p>
    <w:p w:rsidR="00A675BF" w:rsidRPr="00A35AD4" w:rsidRDefault="00A675BF" w:rsidP="00EA60E3">
      <w:pPr>
        <w:rPr>
          <w:rFonts w:ascii="Arial" w:hAnsi="Arial" w:cs="Arial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4"/>
        <w:gridCol w:w="3872"/>
        <w:gridCol w:w="1662"/>
        <w:gridCol w:w="1450"/>
      </w:tblGrid>
      <w:tr w:rsidR="00F66C89" w:rsidRPr="00A35AD4" w:rsidTr="00817F5B">
        <w:tc>
          <w:tcPr>
            <w:tcW w:w="2644" w:type="dxa"/>
            <w:vAlign w:val="center"/>
          </w:tcPr>
          <w:p w:rsidR="00F66C89" w:rsidRPr="00A35AD4" w:rsidRDefault="00F66C89" w:rsidP="00817F5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35AD4">
              <w:rPr>
                <w:rFonts w:ascii="Arial" w:hAnsi="Arial" w:cs="Arial"/>
                <w:bCs/>
                <w:sz w:val="20"/>
                <w:szCs w:val="20"/>
              </w:rPr>
              <w:t>TYPE DE FORMATION</w:t>
            </w:r>
          </w:p>
          <w:p w:rsidR="00F66C89" w:rsidRPr="00A35AD4" w:rsidRDefault="00F66C89" w:rsidP="00817F5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35AD4">
              <w:rPr>
                <w:rFonts w:ascii="Arial" w:hAnsi="Arial" w:cs="Arial"/>
                <w:bCs/>
                <w:sz w:val="20"/>
                <w:szCs w:val="20"/>
              </w:rPr>
              <w:t>(master, diplôme d’ingénieur)</w:t>
            </w:r>
          </w:p>
        </w:tc>
        <w:tc>
          <w:tcPr>
            <w:tcW w:w="3872" w:type="dxa"/>
            <w:vAlign w:val="center"/>
          </w:tcPr>
          <w:p w:rsidR="00F66C89" w:rsidRPr="00A35AD4" w:rsidRDefault="00F66C89" w:rsidP="00817F5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35AD4">
              <w:rPr>
                <w:rFonts w:ascii="Arial" w:hAnsi="Arial" w:cs="Arial"/>
                <w:bCs/>
                <w:sz w:val="20"/>
                <w:szCs w:val="20"/>
              </w:rPr>
              <w:t>INTITULE DE FORMATION</w:t>
            </w:r>
          </w:p>
        </w:tc>
        <w:tc>
          <w:tcPr>
            <w:tcW w:w="1662" w:type="dxa"/>
            <w:vAlign w:val="center"/>
          </w:tcPr>
          <w:p w:rsidR="00F66C89" w:rsidRPr="00A35AD4" w:rsidRDefault="00F66C89" w:rsidP="00817F5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35AD4">
              <w:rPr>
                <w:rFonts w:ascii="Arial" w:hAnsi="Arial" w:cs="Arial"/>
                <w:bCs/>
                <w:sz w:val="20"/>
                <w:szCs w:val="20"/>
              </w:rPr>
              <w:t>DATE DE CREATION DE LA FORMATION</w:t>
            </w:r>
          </w:p>
        </w:tc>
        <w:tc>
          <w:tcPr>
            <w:tcW w:w="1450" w:type="dxa"/>
            <w:vAlign w:val="center"/>
          </w:tcPr>
          <w:p w:rsidR="00F66C89" w:rsidRPr="00A35AD4" w:rsidRDefault="00F364CF" w:rsidP="00817F5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NOMBRE DE DIPLÔMÉ</w:t>
            </w:r>
            <w:r w:rsidR="00F66C89" w:rsidRPr="00A35AD4">
              <w:rPr>
                <w:rFonts w:ascii="Arial" w:hAnsi="Arial" w:cs="Arial"/>
                <w:bCs/>
                <w:sz w:val="20"/>
                <w:szCs w:val="20"/>
              </w:rPr>
              <w:t xml:space="preserve">S PAR </w:t>
            </w:r>
            <w:r w:rsidR="00EB06BC" w:rsidRPr="00A35AD4">
              <w:rPr>
                <w:rFonts w:ascii="Arial" w:hAnsi="Arial" w:cs="Arial"/>
                <w:bCs/>
                <w:sz w:val="20"/>
                <w:szCs w:val="20"/>
              </w:rPr>
              <w:t>PROMOTION</w:t>
            </w:r>
          </w:p>
        </w:tc>
      </w:tr>
      <w:tr w:rsidR="00F66C89" w:rsidRPr="00A35AD4" w:rsidTr="002C60F3">
        <w:trPr>
          <w:trHeight w:val="340"/>
        </w:trPr>
        <w:tc>
          <w:tcPr>
            <w:tcW w:w="2644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872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66C89" w:rsidRPr="00A35AD4" w:rsidTr="002C60F3">
        <w:trPr>
          <w:trHeight w:val="340"/>
        </w:trPr>
        <w:tc>
          <w:tcPr>
            <w:tcW w:w="2644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872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66C89" w:rsidRPr="00A35AD4" w:rsidTr="002C60F3">
        <w:trPr>
          <w:trHeight w:val="340"/>
        </w:trPr>
        <w:tc>
          <w:tcPr>
            <w:tcW w:w="2644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872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F66C89" w:rsidRPr="00A35AD4" w:rsidRDefault="00F66C89" w:rsidP="00FF744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8534C3" w:rsidRPr="00A35AD4" w:rsidRDefault="008534C3" w:rsidP="00EA60E3">
      <w:pPr>
        <w:rPr>
          <w:rFonts w:ascii="Arial" w:hAnsi="Arial" w:cs="Arial"/>
          <w:bCs/>
        </w:rPr>
      </w:pPr>
    </w:p>
    <w:p w:rsidR="0045348D" w:rsidRPr="00A35AD4" w:rsidRDefault="00F364CF" w:rsidP="00EA60E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875C62">
        <w:rPr>
          <w:rFonts w:ascii="Arial" w:hAnsi="Arial" w:cs="Arial"/>
          <w:b/>
          <w:bCs/>
        </w:rPr>
        <w:t>CCREDITATION NATIONALE DES DIPLÔ</w:t>
      </w:r>
      <w:r>
        <w:rPr>
          <w:rFonts w:ascii="Arial" w:hAnsi="Arial" w:cs="Arial"/>
          <w:b/>
          <w:bCs/>
        </w:rPr>
        <w:t>MES</w:t>
      </w:r>
    </w:p>
    <w:p w:rsidR="0045348D" w:rsidRPr="00A35AD4" w:rsidRDefault="00F364CF" w:rsidP="00B1141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Indiquez si les diplômes concernés sont reconnus (comme diplôme d’ingénieur ou de master) par les instances officielles du pays :</w:t>
      </w:r>
    </w:p>
    <w:p w:rsidR="00A675BF" w:rsidRPr="00A35AD4" w:rsidRDefault="00A675BF" w:rsidP="00EA60E3">
      <w:pPr>
        <w:rPr>
          <w:rFonts w:ascii="Arial" w:hAnsi="Arial" w:cs="Arial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4111"/>
        <w:gridCol w:w="1978"/>
      </w:tblGrid>
      <w:tr w:rsidR="00A35AD4" w:rsidRPr="00A35AD4" w:rsidTr="00817F5B">
        <w:tc>
          <w:tcPr>
            <w:tcW w:w="3539" w:type="dxa"/>
            <w:vAlign w:val="center"/>
          </w:tcPr>
          <w:p w:rsidR="00EB06BC" w:rsidRDefault="00522378" w:rsidP="00B666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ENTITE</w:t>
            </w:r>
            <w:r w:rsidR="00EB06BC" w:rsidRPr="00A35AD4">
              <w:rPr>
                <w:rFonts w:ascii="Arial" w:hAnsi="Arial" w:cs="Arial"/>
                <w:bCs/>
                <w:sz w:val="20"/>
                <w:szCs w:val="20"/>
              </w:rPr>
              <w:t xml:space="preserve"> CONCERNEE</w:t>
            </w:r>
          </w:p>
          <w:p w:rsidR="0034694A" w:rsidRPr="00A35AD4" w:rsidRDefault="0034694A" w:rsidP="00B666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(établissement ou formation)</w:t>
            </w:r>
          </w:p>
        </w:tc>
        <w:tc>
          <w:tcPr>
            <w:tcW w:w="4111" w:type="dxa"/>
            <w:vAlign w:val="center"/>
          </w:tcPr>
          <w:p w:rsidR="00EB06BC" w:rsidRPr="00A35AD4" w:rsidRDefault="00EB06BC" w:rsidP="00722FA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35AD4">
              <w:rPr>
                <w:rFonts w:ascii="Arial" w:hAnsi="Arial" w:cs="Arial"/>
                <w:bCs/>
                <w:sz w:val="20"/>
                <w:szCs w:val="20"/>
              </w:rPr>
              <w:t>ORGANISME D’ACCREDITATION</w:t>
            </w:r>
          </w:p>
        </w:tc>
        <w:tc>
          <w:tcPr>
            <w:tcW w:w="1978" w:type="dxa"/>
            <w:vAlign w:val="center"/>
          </w:tcPr>
          <w:p w:rsidR="00EB06BC" w:rsidRPr="00A35AD4" w:rsidRDefault="00EB06BC" w:rsidP="00722FA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35AD4">
              <w:rPr>
                <w:rFonts w:ascii="Arial" w:hAnsi="Arial" w:cs="Arial"/>
                <w:bCs/>
                <w:sz w:val="20"/>
                <w:szCs w:val="20"/>
              </w:rPr>
              <w:t>DATE DE DERNIERE ACCREDITATION</w:t>
            </w:r>
          </w:p>
        </w:tc>
      </w:tr>
      <w:tr w:rsidR="00A35AD4" w:rsidRPr="00A35AD4" w:rsidTr="002C60F3">
        <w:trPr>
          <w:trHeight w:val="340"/>
        </w:trPr>
        <w:tc>
          <w:tcPr>
            <w:tcW w:w="3539" w:type="dxa"/>
          </w:tcPr>
          <w:p w:rsidR="00EB06BC" w:rsidRPr="00A35AD4" w:rsidRDefault="00EB06BC" w:rsidP="00EA60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</w:tcPr>
          <w:p w:rsidR="00EB06BC" w:rsidRPr="00A35AD4" w:rsidRDefault="00EB06BC" w:rsidP="00EA60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:rsidR="00EB06BC" w:rsidRPr="00A35AD4" w:rsidRDefault="00EB06BC" w:rsidP="00EA60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35AD4" w:rsidRPr="00A35AD4" w:rsidTr="002C60F3">
        <w:trPr>
          <w:trHeight w:val="340"/>
        </w:trPr>
        <w:tc>
          <w:tcPr>
            <w:tcW w:w="3539" w:type="dxa"/>
          </w:tcPr>
          <w:p w:rsidR="00EB06BC" w:rsidRPr="00A35AD4" w:rsidRDefault="00EB06BC" w:rsidP="00EA60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</w:tcPr>
          <w:p w:rsidR="00EB06BC" w:rsidRPr="00A35AD4" w:rsidRDefault="00EB06BC" w:rsidP="00EA60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:rsidR="00EB06BC" w:rsidRPr="00A35AD4" w:rsidRDefault="00EB06BC" w:rsidP="00EA60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35AD4" w:rsidRPr="00A35AD4" w:rsidTr="002C60F3">
        <w:trPr>
          <w:trHeight w:val="340"/>
        </w:trPr>
        <w:tc>
          <w:tcPr>
            <w:tcW w:w="3539" w:type="dxa"/>
          </w:tcPr>
          <w:p w:rsidR="00EB06BC" w:rsidRPr="00A35AD4" w:rsidRDefault="00EB06BC" w:rsidP="00EA60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</w:tcPr>
          <w:p w:rsidR="00EB06BC" w:rsidRPr="00A35AD4" w:rsidRDefault="00EB06BC" w:rsidP="00EA60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:rsidR="00EB06BC" w:rsidRPr="00A35AD4" w:rsidRDefault="00EB06BC" w:rsidP="00EA60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8232B" w:rsidRPr="0048232B" w:rsidRDefault="0048232B" w:rsidP="00EA60E3">
      <w:pPr>
        <w:jc w:val="center"/>
        <w:rPr>
          <w:rFonts w:ascii="Arial" w:hAnsi="Arial" w:cs="Arial"/>
          <w:bCs/>
        </w:rPr>
      </w:pPr>
    </w:p>
    <w:p w:rsidR="0048232B" w:rsidRPr="0048232B" w:rsidRDefault="0048232B">
      <w:pPr>
        <w:widowControl/>
        <w:suppressAutoHyphens w:val="0"/>
        <w:rPr>
          <w:rFonts w:ascii="Arial" w:hAnsi="Arial" w:cs="Arial"/>
          <w:bCs/>
          <w:sz w:val="28"/>
          <w:szCs w:val="28"/>
        </w:rPr>
      </w:pPr>
      <w:r w:rsidRPr="0048232B">
        <w:rPr>
          <w:rFonts w:ascii="Arial" w:hAnsi="Arial" w:cs="Arial"/>
          <w:b/>
          <w:bCs/>
          <w:sz w:val="28"/>
          <w:szCs w:val="28"/>
        </w:rPr>
        <w:br w:type="page"/>
      </w:r>
    </w:p>
    <w:p w:rsidR="00EA60E3" w:rsidRPr="002D7B41" w:rsidRDefault="00EA60E3" w:rsidP="00EA60E3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2D7B41">
        <w:rPr>
          <w:rFonts w:ascii="Arial" w:hAnsi="Arial" w:cs="Arial"/>
          <w:b/>
          <w:bCs/>
          <w:sz w:val="28"/>
          <w:szCs w:val="28"/>
          <w:u w:val="single"/>
        </w:rPr>
        <w:lastRenderedPageBreak/>
        <w:t>Partenariats</w:t>
      </w:r>
    </w:p>
    <w:p w:rsidR="00EA60E3" w:rsidRPr="00A35AD4" w:rsidRDefault="00EA60E3">
      <w:pPr>
        <w:jc w:val="center"/>
        <w:rPr>
          <w:rFonts w:ascii="Arial" w:hAnsi="Arial" w:cs="Arial"/>
          <w:b/>
          <w:bCs/>
        </w:rPr>
      </w:pPr>
    </w:p>
    <w:p w:rsidR="00031FBB" w:rsidRPr="00A35AD4" w:rsidRDefault="006E010E">
      <w:pPr>
        <w:jc w:val="both"/>
        <w:rPr>
          <w:rFonts w:ascii="Arial" w:hAnsi="Arial" w:cs="Arial"/>
        </w:rPr>
      </w:pPr>
      <w:r w:rsidRPr="00A35AD4">
        <w:rPr>
          <w:rFonts w:ascii="Arial" w:hAnsi="Arial" w:cs="Arial"/>
          <w:b/>
          <w:bCs/>
        </w:rPr>
        <w:t>Entreprises</w:t>
      </w:r>
    </w:p>
    <w:p w:rsidR="00031FBB" w:rsidRPr="00A35AD4" w:rsidRDefault="006E010E">
      <w:pPr>
        <w:jc w:val="both"/>
        <w:rPr>
          <w:rFonts w:ascii="Arial" w:hAnsi="Arial" w:cs="Arial"/>
        </w:rPr>
      </w:pPr>
      <w:r w:rsidRPr="00A35AD4">
        <w:rPr>
          <w:rFonts w:ascii="Arial" w:hAnsi="Arial" w:cs="Arial"/>
        </w:rPr>
        <w:t>Indiquez les principaux partenariats avec des entreprises, et leur nature (par exemple : participation à la gouvernance et à l’orientation des formations, prestations de cours, accueil de stagiaires, recherche</w:t>
      </w:r>
      <w:r w:rsidR="00A35AD4" w:rsidRPr="00A35AD4">
        <w:rPr>
          <w:rFonts w:ascii="Arial" w:hAnsi="Arial" w:cs="Arial"/>
        </w:rPr>
        <w:t xml:space="preserve">, </w:t>
      </w:r>
      <w:r w:rsidRPr="00A35AD4">
        <w:rPr>
          <w:rFonts w:ascii="Arial" w:hAnsi="Arial" w:cs="Arial"/>
        </w:rPr>
        <w:t>...)</w:t>
      </w:r>
      <w:r w:rsidR="00073FEA">
        <w:rPr>
          <w:rFonts w:ascii="Arial" w:hAnsi="Arial" w:cs="Arial"/>
        </w:rPr>
        <w:t xml:space="preserve">. </w:t>
      </w:r>
      <w:r w:rsidR="00073FEA" w:rsidRPr="00073FEA">
        <w:rPr>
          <w:rFonts w:ascii="Arial" w:hAnsi="Arial" w:cs="Arial"/>
          <w:sz w:val="18"/>
          <w:szCs w:val="18"/>
        </w:rPr>
        <w:t>Insérez autant de lignes que nécessaire.</w:t>
      </w:r>
    </w:p>
    <w:p w:rsidR="00031FBB" w:rsidRPr="00A35AD4" w:rsidRDefault="00031FBB">
      <w:pPr>
        <w:jc w:val="both"/>
        <w:rPr>
          <w:rFonts w:ascii="Arial" w:hAnsi="Arial" w:cs="Arial"/>
        </w:rPr>
      </w:pPr>
    </w:p>
    <w:tbl>
      <w:tblPr>
        <w:tblW w:w="96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0"/>
        <w:gridCol w:w="1470"/>
        <w:gridCol w:w="6647"/>
      </w:tblGrid>
      <w:tr w:rsidR="00031FBB" w:rsidRPr="00A35AD4" w:rsidTr="00073FEA"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6E010E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>Entreprise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6E010E" w:rsidP="00A35AD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>N</w:t>
            </w:r>
            <w:r w:rsidR="00A35AD4" w:rsidRPr="00A35AD4">
              <w:rPr>
                <w:rFonts w:ascii="Arial" w:hAnsi="Arial" w:cs="Arial"/>
                <w:sz w:val="20"/>
                <w:szCs w:val="20"/>
              </w:rPr>
              <w:t>ombre de</w:t>
            </w:r>
            <w:r w:rsidRPr="00A35AD4">
              <w:rPr>
                <w:rFonts w:ascii="Arial" w:hAnsi="Arial" w:cs="Arial"/>
                <w:sz w:val="20"/>
                <w:szCs w:val="20"/>
              </w:rPr>
              <w:t xml:space="preserve"> salariés</w:t>
            </w:r>
          </w:p>
        </w:tc>
        <w:tc>
          <w:tcPr>
            <w:tcW w:w="66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6E010E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>Type de partenariat</w:t>
            </w:r>
          </w:p>
        </w:tc>
      </w:tr>
      <w:tr w:rsidR="00031FBB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443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7443" w:rsidRPr="00A35AD4" w:rsidRDefault="00FF7443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7443" w:rsidRPr="00A35AD4" w:rsidRDefault="00FF7443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7443" w:rsidRPr="00A35AD4" w:rsidRDefault="00FF7443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FBB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FBB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FBB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1FBB" w:rsidRPr="00A35AD4" w:rsidRDefault="00031FBB">
      <w:pPr>
        <w:pStyle w:val="Tableau"/>
        <w:rPr>
          <w:rFonts w:ascii="Arial" w:hAnsi="Arial" w:cs="Arial"/>
        </w:rPr>
      </w:pPr>
    </w:p>
    <w:p w:rsidR="00073FEA" w:rsidRPr="00A35AD4" w:rsidRDefault="00073FEA" w:rsidP="00073FE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Formation</w:t>
      </w:r>
    </w:p>
    <w:p w:rsidR="00073FEA" w:rsidRPr="00073FEA" w:rsidRDefault="00073FEA" w:rsidP="00073FE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Indiquez les p</w:t>
      </w:r>
      <w:r w:rsidRPr="00A35AD4">
        <w:rPr>
          <w:rFonts w:ascii="Arial" w:hAnsi="Arial" w:cs="Arial"/>
        </w:rPr>
        <w:t xml:space="preserve">rincipaux </w:t>
      </w:r>
      <w:r>
        <w:rPr>
          <w:rFonts w:ascii="Arial" w:hAnsi="Arial" w:cs="Arial"/>
        </w:rPr>
        <w:t xml:space="preserve">partenaires dans l’enseignement supérieur au niveau national et international pour la (les) formation(s) concernée(s). </w:t>
      </w:r>
      <w:r w:rsidRPr="00073FEA">
        <w:rPr>
          <w:rFonts w:ascii="Arial" w:hAnsi="Arial" w:cs="Arial"/>
          <w:sz w:val="18"/>
          <w:szCs w:val="18"/>
        </w:rPr>
        <w:t>Insérez autant de lignes que nécessaire.</w:t>
      </w:r>
    </w:p>
    <w:p w:rsidR="00073FEA" w:rsidRPr="00A35AD4" w:rsidRDefault="00073FEA" w:rsidP="00073FEA">
      <w:pPr>
        <w:jc w:val="both"/>
        <w:rPr>
          <w:rFonts w:ascii="Arial" w:hAnsi="Arial" w:cs="Arial"/>
        </w:rPr>
      </w:pPr>
    </w:p>
    <w:tbl>
      <w:tblPr>
        <w:tblW w:w="96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0"/>
        <w:gridCol w:w="1470"/>
        <w:gridCol w:w="6647"/>
      </w:tblGrid>
      <w:tr w:rsidR="00073FEA" w:rsidRPr="00A35AD4" w:rsidTr="00073FEA"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Etablissement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>Tutelle</w:t>
            </w:r>
          </w:p>
        </w:tc>
        <w:tc>
          <w:tcPr>
            <w:tcW w:w="66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 xml:space="preserve">Principales </w:t>
            </w:r>
            <w:r>
              <w:rPr>
                <w:rFonts w:ascii="Arial" w:hAnsi="Arial" w:cs="Arial"/>
                <w:sz w:val="20"/>
                <w:szCs w:val="20"/>
              </w:rPr>
              <w:t>activités de coopération</w:t>
            </w:r>
          </w:p>
        </w:tc>
      </w:tr>
      <w:tr w:rsidR="00073FEA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FEA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FEA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FEA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FEA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73FEA" w:rsidRPr="00A35AD4" w:rsidRDefault="00073FEA" w:rsidP="00831A85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3FEA" w:rsidRDefault="00073FEA">
      <w:pPr>
        <w:jc w:val="both"/>
        <w:rPr>
          <w:rFonts w:ascii="Arial" w:hAnsi="Arial" w:cs="Arial"/>
          <w:b/>
          <w:bCs/>
        </w:rPr>
      </w:pPr>
    </w:p>
    <w:p w:rsidR="00031FBB" w:rsidRPr="00A35AD4" w:rsidRDefault="006E010E">
      <w:pPr>
        <w:jc w:val="both"/>
        <w:rPr>
          <w:rFonts w:ascii="Arial" w:hAnsi="Arial" w:cs="Arial"/>
        </w:rPr>
      </w:pPr>
      <w:r w:rsidRPr="00A35AD4">
        <w:rPr>
          <w:rFonts w:ascii="Arial" w:hAnsi="Arial" w:cs="Arial"/>
          <w:b/>
          <w:bCs/>
        </w:rPr>
        <w:t>Recherche</w:t>
      </w:r>
    </w:p>
    <w:p w:rsidR="00073FEA" w:rsidRPr="00A35AD4" w:rsidRDefault="006E010E" w:rsidP="00073FEA">
      <w:pPr>
        <w:jc w:val="both"/>
        <w:rPr>
          <w:rFonts w:ascii="Arial" w:hAnsi="Arial" w:cs="Arial"/>
        </w:rPr>
      </w:pPr>
      <w:r w:rsidRPr="00A35AD4">
        <w:rPr>
          <w:rFonts w:ascii="Arial" w:hAnsi="Arial" w:cs="Arial"/>
        </w:rPr>
        <w:t>Principaux laboratoires dans lesquels les enseignants-chercheurs mènent leur recherche et thématiques abordées</w:t>
      </w:r>
      <w:r w:rsidR="00073FEA">
        <w:rPr>
          <w:rFonts w:ascii="Arial" w:hAnsi="Arial" w:cs="Arial"/>
        </w:rPr>
        <w:t xml:space="preserve">. </w:t>
      </w:r>
      <w:r w:rsidR="00073FEA" w:rsidRPr="00073FEA">
        <w:rPr>
          <w:rFonts w:ascii="Arial" w:hAnsi="Arial" w:cs="Arial"/>
          <w:sz w:val="18"/>
          <w:szCs w:val="18"/>
        </w:rPr>
        <w:t>Insérez autant de lignes que nécessaire</w:t>
      </w:r>
      <w:r w:rsidR="00073FEA">
        <w:rPr>
          <w:rFonts w:ascii="Arial" w:hAnsi="Arial" w:cs="Arial"/>
        </w:rPr>
        <w:t>.</w:t>
      </w:r>
    </w:p>
    <w:p w:rsidR="00031FBB" w:rsidRPr="00A35AD4" w:rsidRDefault="00031FBB">
      <w:pPr>
        <w:jc w:val="both"/>
        <w:rPr>
          <w:rFonts w:ascii="Arial" w:hAnsi="Arial" w:cs="Arial"/>
        </w:rPr>
      </w:pPr>
    </w:p>
    <w:tbl>
      <w:tblPr>
        <w:tblW w:w="96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0"/>
        <w:gridCol w:w="1470"/>
        <w:gridCol w:w="6647"/>
      </w:tblGrid>
      <w:tr w:rsidR="00031FBB" w:rsidRPr="00A35AD4" w:rsidTr="00073FEA"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6E010E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>Laboratoire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6E010E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>Tutelle</w:t>
            </w:r>
          </w:p>
        </w:tc>
        <w:tc>
          <w:tcPr>
            <w:tcW w:w="66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6E010E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AD4">
              <w:rPr>
                <w:rFonts w:ascii="Arial" w:hAnsi="Arial" w:cs="Arial"/>
                <w:sz w:val="20"/>
                <w:szCs w:val="20"/>
              </w:rPr>
              <w:t>Principales thématiques de recherche ou domaine</w:t>
            </w:r>
          </w:p>
        </w:tc>
      </w:tr>
      <w:tr w:rsidR="00031FBB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FBB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FBB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FBB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FBB" w:rsidRPr="00A35AD4" w:rsidTr="00073FEA"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1FBB" w:rsidRPr="002D7B41" w:rsidRDefault="006E010E">
      <w:pPr>
        <w:pageBreakBefore/>
        <w:jc w:val="center"/>
        <w:rPr>
          <w:rFonts w:ascii="Arial" w:hAnsi="Arial" w:cs="Arial"/>
          <w:u w:val="single"/>
        </w:rPr>
      </w:pPr>
      <w:r w:rsidRPr="002D7B41">
        <w:rPr>
          <w:rFonts w:ascii="Arial" w:hAnsi="Arial" w:cs="Arial"/>
          <w:b/>
          <w:bCs/>
          <w:sz w:val="28"/>
          <w:szCs w:val="28"/>
          <w:u w:val="single"/>
        </w:rPr>
        <w:t>Formation : à remp</w:t>
      </w:r>
      <w:r w:rsidR="002D7B41">
        <w:rPr>
          <w:rFonts w:ascii="Arial" w:hAnsi="Arial" w:cs="Arial"/>
          <w:b/>
          <w:bCs/>
          <w:sz w:val="28"/>
          <w:szCs w:val="28"/>
          <w:u w:val="single"/>
        </w:rPr>
        <w:t>lir pour chaque diplôme préparé</w:t>
      </w:r>
    </w:p>
    <w:p w:rsidR="00031FBB" w:rsidRPr="00A35AD4" w:rsidRDefault="00031FBB">
      <w:pPr>
        <w:rPr>
          <w:rFonts w:ascii="Arial" w:hAnsi="Arial" w:cs="Arial"/>
        </w:rPr>
      </w:pPr>
    </w:p>
    <w:p w:rsidR="00031FBB" w:rsidRPr="00A35AD4" w:rsidRDefault="006E010E">
      <w:pPr>
        <w:rPr>
          <w:rFonts w:ascii="Arial" w:hAnsi="Arial" w:cs="Arial"/>
        </w:rPr>
      </w:pPr>
      <w:r w:rsidRPr="00A35AD4">
        <w:rPr>
          <w:rFonts w:ascii="Arial" w:hAnsi="Arial" w:cs="Arial"/>
        </w:rPr>
        <w:t xml:space="preserve">La formation dispose-t-elle d’un conseil d’orientation ou de perfectionnement ? </w:t>
      </w:r>
    </w:p>
    <w:p w:rsidR="00031FBB" w:rsidRPr="00A35AD4" w:rsidRDefault="00031FBB">
      <w:pPr>
        <w:rPr>
          <w:rFonts w:ascii="Arial" w:hAnsi="Arial" w:cs="Arial"/>
        </w:rPr>
      </w:pPr>
    </w:p>
    <w:p w:rsidR="00031FBB" w:rsidRPr="00A35AD4" w:rsidRDefault="006E010E">
      <w:pPr>
        <w:rPr>
          <w:rFonts w:ascii="Arial" w:hAnsi="Arial" w:cs="Arial"/>
        </w:rPr>
      </w:pPr>
      <w:r w:rsidRPr="00A35AD4">
        <w:rPr>
          <w:rFonts w:ascii="Arial" w:eastAsia="Wingdings" w:hAnsi="Arial" w:cs="Arial"/>
        </w:rPr>
        <w:t></w:t>
      </w:r>
      <w:r w:rsidRPr="00A35AD4">
        <w:rPr>
          <w:rFonts w:ascii="Arial" w:eastAsia="Liberation Sans" w:hAnsi="Arial" w:cs="Arial"/>
        </w:rPr>
        <w:t xml:space="preserve"> </w:t>
      </w:r>
      <w:r w:rsidRPr="00A35AD4">
        <w:rPr>
          <w:rFonts w:ascii="Arial" w:hAnsi="Arial" w:cs="Arial"/>
        </w:rPr>
        <w:t xml:space="preserve">oui </w:t>
      </w:r>
      <w:r w:rsidRPr="00A35AD4">
        <w:rPr>
          <w:rFonts w:ascii="Arial" w:hAnsi="Arial" w:cs="Arial"/>
        </w:rPr>
        <w:tab/>
      </w:r>
      <w:r w:rsidRPr="00A35AD4">
        <w:rPr>
          <w:rFonts w:ascii="Arial" w:hAnsi="Arial" w:cs="Arial"/>
        </w:rPr>
        <w:tab/>
      </w:r>
      <w:r w:rsidRPr="00A35AD4">
        <w:rPr>
          <w:rFonts w:ascii="Arial" w:hAnsi="Arial" w:cs="Arial"/>
        </w:rPr>
        <w:tab/>
      </w:r>
      <w:r w:rsidRPr="00A35AD4">
        <w:rPr>
          <w:rFonts w:ascii="Arial" w:hAnsi="Arial" w:cs="Arial"/>
        </w:rPr>
        <w:tab/>
      </w:r>
      <w:r w:rsidRPr="00A35AD4">
        <w:rPr>
          <w:rFonts w:ascii="Arial" w:eastAsia="Wingdings" w:hAnsi="Arial" w:cs="Arial"/>
        </w:rPr>
        <w:t> non</w:t>
      </w:r>
    </w:p>
    <w:p w:rsidR="00031FBB" w:rsidRPr="00A35AD4" w:rsidRDefault="00031FBB">
      <w:pPr>
        <w:rPr>
          <w:rFonts w:ascii="Arial" w:hAnsi="Arial" w:cs="Arial"/>
        </w:rPr>
      </w:pPr>
    </w:p>
    <w:p w:rsidR="00031FBB" w:rsidRPr="00A35AD4" w:rsidRDefault="006E010E">
      <w:pPr>
        <w:rPr>
          <w:rFonts w:ascii="Arial" w:hAnsi="Arial" w:cs="Arial"/>
        </w:rPr>
      </w:pPr>
      <w:r w:rsidRPr="00A35AD4">
        <w:rPr>
          <w:rFonts w:ascii="Arial" w:hAnsi="Arial" w:cs="Arial"/>
        </w:rPr>
        <w:t xml:space="preserve">Si oui, indiquez : </w:t>
      </w:r>
    </w:p>
    <w:p w:rsidR="00031FBB" w:rsidRPr="00A35AD4" w:rsidRDefault="006E010E">
      <w:pPr>
        <w:numPr>
          <w:ilvl w:val="0"/>
          <w:numId w:val="3"/>
        </w:numPr>
        <w:rPr>
          <w:rFonts w:ascii="Arial" w:hAnsi="Arial" w:cs="Arial"/>
        </w:rPr>
      </w:pPr>
      <w:r w:rsidRPr="00A35AD4">
        <w:rPr>
          <w:rFonts w:ascii="Arial" w:hAnsi="Arial" w:cs="Arial"/>
        </w:rPr>
        <w:t xml:space="preserve">le nombre total de membres : _____ </w:t>
      </w:r>
    </w:p>
    <w:p w:rsidR="00031FBB" w:rsidRPr="00A35AD4" w:rsidRDefault="006E010E">
      <w:pPr>
        <w:numPr>
          <w:ilvl w:val="0"/>
          <w:numId w:val="3"/>
        </w:numPr>
        <w:rPr>
          <w:rFonts w:ascii="Arial" w:hAnsi="Arial" w:cs="Arial"/>
        </w:rPr>
      </w:pPr>
      <w:r w:rsidRPr="00A35AD4">
        <w:rPr>
          <w:rFonts w:ascii="Arial" w:hAnsi="Arial" w:cs="Arial"/>
        </w:rPr>
        <w:t xml:space="preserve">le nombre de représentants du monde économique : _______ </w:t>
      </w:r>
    </w:p>
    <w:p w:rsidR="00031FBB" w:rsidRPr="00A35AD4" w:rsidRDefault="006E010E">
      <w:pPr>
        <w:numPr>
          <w:ilvl w:val="0"/>
          <w:numId w:val="3"/>
        </w:numPr>
        <w:rPr>
          <w:rFonts w:ascii="Arial" w:hAnsi="Arial" w:cs="Arial"/>
        </w:rPr>
      </w:pPr>
      <w:r w:rsidRPr="00A35AD4">
        <w:rPr>
          <w:rFonts w:ascii="Arial" w:hAnsi="Arial" w:cs="Arial"/>
        </w:rPr>
        <w:t>la fréquence de</w:t>
      </w:r>
      <w:r w:rsidR="00817F5B">
        <w:rPr>
          <w:rFonts w:ascii="Arial" w:hAnsi="Arial" w:cs="Arial"/>
        </w:rPr>
        <w:t>s</w:t>
      </w:r>
      <w:r w:rsidRPr="00A35AD4">
        <w:rPr>
          <w:rFonts w:ascii="Arial" w:hAnsi="Arial" w:cs="Arial"/>
        </w:rPr>
        <w:t xml:space="preserve"> réunions : ________________</w:t>
      </w:r>
    </w:p>
    <w:p w:rsidR="00031FBB" w:rsidRPr="00A35AD4" w:rsidRDefault="00031FBB">
      <w:pPr>
        <w:rPr>
          <w:rFonts w:ascii="Arial" w:hAnsi="Arial" w:cs="Arial"/>
        </w:rPr>
      </w:pPr>
    </w:p>
    <w:p w:rsidR="00031FBB" w:rsidRPr="00A35AD4" w:rsidRDefault="006E010E" w:rsidP="00522378">
      <w:pPr>
        <w:jc w:val="both"/>
        <w:rPr>
          <w:rFonts w:ascii="Arial" w:hAnsi="Arial" w:cs="Arial"/>
        </w:rPr>
      </w:pPr>
      <w:r w:rsidRPr="00A35AD4">
        <w:rPr>
          <w:rFonts w:ascii="Arial" w:hAnsi="Arial" w:cs="Arial"/>
          <w:b/>
          <w:bCs/>
        </w:rPr>
        <w:t>Référentiel métier </w:t>
      </w:r>
      <w:r w:rsidRPr="00A35AD4">
        <w:rPr>
          <w:rFonts w:ascii="Arial" w:hAnsi="Arial" w:cs="Arial"/>
        </w:rPr>
        <w:t xml:space="preserve">: quelles sont les </w:t>
      </w:r>
      <w:r w:rsidRPr="00A35AD4">
        <w:rPr>
          <w:rFonts w:ascii="Arial" w:hAnsi="Arial" w:cs="Arial"/>
          <w:b/>
          <w:bCs/>
          <w:i/>
          <w:iCs/>
        </w:rPr>
        <w:t>activités visées</w:t>
      </w:r>
      <w:r w:rsidRPr="00A35AD4">
        <w:rPr>
          <w:rFonts w:ascii="Arial" w:hAnsi="Arial" w:cs="Arial"/>
        </w:rPr>
        <w:t xml:space="preserve"> pour les diplômés, à l’issue de la formation ?</w:t>
      </w:r>
    </w:p>
    <w:p w:rsidR="00031FBB" w:rsidRPr="00A35AD4" w:rsidRDefault="00031FBB">
      <w:pPr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7"/>
      </w:tblGrid>
      <w:tr w:rsidR="00031FBB" w:rsidRPr="00A35AD4">
        <w:tc>
          <w:tcPr>
            <w:tcW w:w="96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</w:tc>
      </w:tr>
    </w:tbl>
    <w:p w:rsidR="00031FBB" w:rsidRPr="00A35AD4" w:rsidRDefault="00031FBB">
      <w:pPr>
        <w:pStyle w:val="Tableau"/>
        <w:rPr>
          <w:rFonts w:ascii="Arial" w:hAnsi="Arial" w:cs="Arial"/>
        </w:rPr>
      </w:pPr>
    </w:p>
    <w:p w:rsidR="00031FBB" w:rsidRPr="00A35AD4" w:rsidRDefault="006E010E" w:rsidP="00522378">
      <w:pPr>
        <w:pStyle w:val="Tableau"/>
        <w:pageBreakBefore/>
        <w:jc w:val="both"/>
        <w:rPr>
          <w:rFonts w:ascii="Arial" w:hAnsi="Arial" w:cs="Arial"/>
        </w:rPr>
      </w:pPr>
      <w:r w:rsidRPr="00A35AD4">
        <w:rPr>
          <w:rFonts w:ascii="Arial" w:hAnsi="Arial" w:cs="Arial"/>
          <w:b/>
          <w:bCs/>
          <w:i w:val="0"/>
          <w:iCs w:val="0"/>
        </w:rPr>
        <w:t>Référentiel de compétences</w:t>
      </w:r>
      <w:r w:rsidRPr="00A35AD4">
        <w:rPr>
          <w:rFonts w:ascii="Arial" w:hAnsi="Arial" w:cs="Arial"/>
        </w:rPr>
        <w:t> </w:t>
      </w:r>
      <w:r w:rsidRPr="00A35AD4">
        <w:rPr>
          <w:rFonts w:ascii="Arial" w:hAnsi="Arial" w:cs="Arial"/>
          <w:i w:val="0"/>
          <w:iCs w:val="0"/>
        </w:rPr>
        <w:t>: quelles sont les compétences attestées à l’issue de la formation ?</w:t>
      </w:r>
    </w:p>
    <w:p w:rsidR="00031FBB" w:rsidRPr="00A35AD4" w:rsidRDefault="00031FBB">
      <w:pPr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031FBB" w:rsidRPr="00A35AD4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1FBB" w:rsidRPr="00A35AD4" w:rsidRDefault="00031FBB">
            <w:pPr>
              <w:pStyle w:val="Contenudetableau"/>
              <w:snapToGrid w:val="0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031FBB" w:rsidRDefault="00031FBB">
            <w:pPr>
              <w:pStyle w:val="Contenudetableau"/>
              <w:rPr>
                <w:rFonts w:ascii="Arial" w:hAnsi="Arial" w:cs="Arial"/>
              </w:rPr>
            </w:pPr>
          </w:p>
          <w:p w:rsidR="002C60F3" w:rsidRDefault="002C60F3">
            <w:pPr>
              <w:pStyle w:val="Contenudetableau"/>
              <w:rPr>
                <w:rFonts w:ascii="Arial" w:hAnsi="Arial" w:cs="Arial"/>
              </w:rPr>
            </w:pPr>
          </w:p>
          <w:p w:rsidR="002C60F3" w:rsidRDefault="002C60F3">
            <w:pPr>
              <w:pStyle w:val="Contenudetableau"/>
              <w:rPr>
                <w:rFonts w:ascii="Arial" w:hAnsi="Arial" w:cs="Arial"/>
              </w:rPr>
            </w:pPr>
          </w:p>
          <w:p w:rsidR="002C60F3" w:rsidRDefault="002C60F3">
            <w:pPr>
              <w:pStyle w:val="Contenudetableau"/>
              <w:rPr>
                <w:rFonts w:ascii="Arial" w:hAnsi="Arial" w:cs="Arial"/>
              </w:rPr>
            </w:pPr>
          </w:p>
          <w:p w:rsidR="002C60F3" w:rsidRDefault="002C60F3">
            <w:pPr>
              <w:pStyle w:val="Contenudetableau"/>
              <w:rPr>
                <w:rFonts w:ascii="Arial" w:hAnsi="Arial" w:cs="Arial"/>
              </w:rPr>
            </w:pPr>
          </w:p>
          <w:p w:rsidR="002C60F3" w:rsidRDefault="002C60F3">
            <w:pPr>
              <w:pStyle w:val="Contenudetableau"/>
              <w:rPr>
                <w:rFonts w:ascii="Arial" w:hAnsi="Arial" w:cs="Arial"/>
              </w:rPr>
            </w:pPr>
          </w:p>
          <w:p w:rsidR="002C60F3" w:rsidRDefault="002C60F3">
            <w:pPr>
              <w:pStyle w:val="Contenudetableau"/>
              <w:rPr>
                <w:rFonts w:ascii="Arial" w:hAnsi="Arial" w:cs="Arial"/>
              </w:rPr>
            </w:pPr>
          </w:p>
          <w:p w:rsidR="002C60F3" w:rsidRDefault="002C60F3">
            <w:pPr>
              <w:pStyle w:val="Contenudetableau"/>
              <w:rPr>
                <w:rFonts w:ascii="Arial" w:hAnsi="Arial" w:cs="Arial"/>
              </w:rPr>
            </w:pPr>
          </w:p>
          <w:p w:rsidR="002C60F3" w:rsidRDefault="002C60F3">
            <w:pPr>
              <w:pStyle w:val="Contenudetableau"/>
              <w:rPr>
                <w:rFonts w:ascii="Arial" w:hAnsi="Arial" w:cs="Arial"/>
              </w:rPr>
            </w:pPr>
          </w:p>
          <w:p w:rsidR="002C60F3" w:rsidRPr="00A35AD4" w:rsidRDefault="002C60F3">
            <w:pPr>
              <w:pStyle w:val="Contenudetableau"/>
              <w:rPr>
                <w:rFonts w:ascii="Arial" w:hAnsi="Arial" w:cs="Arial"/>
              </w:rPr>
            </w:pPr>
          </w:p>
          <w:p w:rsidR="00031FBB" w:rsidRPr="00A35AD4" w:rsidRDefault="00031FBB">
            <w:pPr>
              <w:pStyle w:val="Contenudetableau"/>
              <w:rPr>
                <w:rFonts w:ascii="Arial" w:hAnsi="Arial" w:cs="Arial"/>
              </w:rPr>
            </w:pPr>
          </w:p>
        </w:tc>
      </w:tr>
    </w:tbl>
    <w:p w:rsidR="006E010E" w:rsidRPr="00A35AD4" w:rsidRDefault="006E010E">
      <w:pPr>
        <w:rPr>
          <w:rFonts w:ascii="Arial" w:hAnsi="Arial" w:cs="Arial"/>
        </w:rPr>
      </w:pPr>
    </w:p>
    <w:sectPr w:rsidR="006E010E" w:rsidRPr="00A35AD4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enirL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LTStd-Heavy">
    <w:altName w:val="Tw Cen MT Condensed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09D4613"/>
    <w:multiLevelType w:val="multilevel"/>
    <w:tmpl w:val="2BCEC76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5" w15:restartNumberingAfterBreak="0">
    <w:nsid w:val="35182162"/>
    <w:multiLevelType w:val="multilevel"/>
    <w:tmpl w:val="D5745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6" w15:restartNumberingAfterBreak="0">
    <w:nsid w:val="3651089C"/>
    <w:multiLevelType w:val="hybridMultilevel"/>
    <w:tmpl w:val="F2BC9BDA"/>
    <w:lvl w:ilvl="0" w:tplc="921A75B4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0376E"/>
    <w:multiLevelType w:val="multilevel"/>
    <w:tmpl w:val="595EE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8" w15:restartNumberingAfterBreak="0">
    <w:nsid w:val="6D7C07B0"/>
    <w:multiLevelType w:val="multilevel"/>
    <w:tmpl w:val="1C42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C79"/>
    <w:rsid w:val="00031FBB"/>
    <w:rsid w:val="000714DB"/>
    <w:rsid w:val="00073FEA"/>
    <w:rsid w:val="000D10A0"/>
    <w:rsid w:val="00125066"/>
    <w:rsid w:val="00143C5D"/>
    <w:rsid w:val="00151F01"/>
    <w:rsid w:val="001A504E"/>
    <w:rsid w:val="00211A99"/>
    <w:rsid w:val="002533C2"/>
    <w:rsid w:val="002C60F3"/>
    <w:rsid w:val="002D7B41"/>
    <w:rsid w:val="0034694A"/>
    <w:rsid w:val="003630F5"/>
    <w:rsid w:val="00391FDB"/>
    <w:rsid w:val="003F005C"/>
    <w:rsid w:val="00432CE8"/>
    <w:rsid w:val="0045348D"/>
    <w:rsid w:val="0048232B"/>
    <w:rsid w:val="00522378"/>
    <w:rsid w:val="00523C79"/>
    <w:rsid w:val="006E010E"/>
    <w:rsid w:val="00722FAF"/>
    <w:rsid w:val="00785FA0"/>
    <w:rsid w:val="008032E8"/>
    <w:rsid w:val="00817F5B"/>
    <w:rsid w:val="008534C3"/>
    <w:rsid w:val="00875C62"/>
    <w:rsid w:val="00936D24"/>
    <w:rsid w:val="009C7159"/>
    <w:rsid w:val="00A35AD4"/>
    <w:rsid w:val="00A675BF"/>
    <w:rsid w:val="00B05C16"/>
    <w:rsid w:val="00B11410"/>
    <w:rsid w:val="00B66611"/>
    <w:rsid w:val="00BB2FF0"/>
    <w:rsid w:val="00E637F8"/>
    <w:rsid w:val="00E85422"/>
    <w:rsid w:val="00EA60E3"/>
    <w:rsid w:val="00EB06BC"/>
    <w:rsid w:val="00F364CF"/>
    <w:rsid w:val="00F37195"/>
    <w:rsid w:val="00F66C89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91FEE04-9F85-42E5-934C-F09931F7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Liberation Sans" w:eastAsia="SimSun" w:hAnsi="Liberation Sans" w:cs="Mangal"/>
      <w:kern w:val="1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  <w:sz w:val="28"/>
      <w:szCs w:val="28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ableau">
    <w:name w:val="Tableau"/>
    <w:basedOn w:val="Lgende"/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Paragraphestandard">
    <w:name w:val="[Paragraphe standard]"/>
    <w:basedOn w:val="Normal"/>
    <w:uiPriority w:val="99"/>
    <w:rsid w:val="00E85422"/>
    <w:pPr>
      <w:widowControl/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kern w:val="0"/>
      <w:lang w:eastAsia="en-US" w:bidi="ar-SA"/>
    </w:rPr>
  </w:style>
  <w:style w:type="table" w:styleId="Grilledutableau">
    <w:name w:val="Table Grid"/>
    <w:basedOn w:val="TableauNormal"/>
    <w:uiPriority w:val="59"/>
    <w:rsid w:val="00E8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348D"/>
    <w:pPr>
      <w:ind w:left="720"/>
      <w:contextualSpacing/>
    </w:pPr>
    <w:rPr>
      <w:szCs w:val="21"/>
    </w:rPr>
  </w:style>
  <w:style w:type="character" w:customStyle="1" w:styleId="gmaildefault">
    <w:name w:val="gmail_default"/>
    <w:basedOn w:val="Policepardfaut"/>
    <w:rsid w:val="002533C2"/>
  </w:style>
  <w:style w:type="paragraph" w:styleId="NormalWeb">
    <w:name w:val="Normal (Web)"/>
    <w:basedOn w:val="Normal"/>
    <w:uiPriority w:val="99"/>
    <w:semiHidden/>
    <w:unhideWhenUsed/>
    <w:rsid w:val="002533C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6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683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SCHWARTZENTRUBER Jacques</dc:creator>
  <cp:lastModifiedBy>Coline LORANG</cp:lastModifiedBy>
  <cp:revision>10</cp:revision>
  <cp:lastPrinted>1899-12-31T23:00:00Z</cp:lastPrinted>
  <dcterms:created xsi:type="dcterms:W3CDTF">2018-09-28T12:31:00Z</dcterms:created>
  <dcterms:modified xsi:type="dcterms:W3CDTF">2020-06-30T14:10:00Z</dcterms:modified>
</cp:coreProperties>
</file>